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BC7" w:rsidRPr="0083228E" w:rsidRDefault="006A1E8F">
      <w:pPr>
        <w:pStyle w:val="t1"/>
        <w:pBdr>
          <w:bottom w:val="single" w:sz="12" w:space="1" w:color="FFFF00"/>
        </w:pBdr>
        <w:shd w:val="clear" w:color="auto" w:fill="E6E6E6"/>
        <w:spacing w:before="0"/>
        <w:jc w:val="center"/>
        <w:rPr>
          <w:b/>
          <w:sz w:val="27"/>
          <w:szCs w:val="27"/>
        </w:rPr>
      </w:pPr>
      <w:r w:rsidRPr="0083228E">
        <w:rPr>
          <w:b/>
          <w:sz w:val="31"/>
          <w:szCs w:val="31"/>
        </w:rPr>
        <w:t>Ficha-rexistro da FCT</w:t>
      </w:r>
    </w:p>
    <w:p w:rsidR="00437BC7" w:rsidRPr="0083228E" w:rsidRDefault="006A1E8F">
      <w:pPr>
        <w:pStyle w:val="t1"/>
        <w:pBdr>
          <w:bottom w:val="single" w:sz="12" w:space="1" w:color="FFFF00"/>
        </w:pBdr>
        <w:shd w:val="clear" w:color="auto" w:fill="E6E6E6"/>
        <w:spacing w:before="0"/>
        <w:jc w:val="center"/>
        <w:rPr>
          <w:sz w:val="27"/>
          <w:szCs w:val="27"/>
        </w:rPr>
      </w:pPr>
      <w:r w:rsidRPr="0083228E">
        <w:rPr>
          <w:b/>
          <w:sz w:val="27"/>
          <w:szCs w:val="27"/>
        </w:rPr>
        <w:t>Avaliación por parte do alumnado</w:t>
      </w:r>
    </w:p>
    <w:p w:rsidR="00437BC7" w:rsidRPr="0083228E" w:rsidRDefault="00437BC7">
      <w:pPr>
        <w:tabs>
          <w:tab w:val="left" w:pos="0"/>
        </w:tabs>
        <w:ind w:left="0" w:firstLine="0"/>
        <w:rPr>
          <w:sz w:val="23"/>
          <w:szCs w:val="23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761"/>
        <w:gridCol w:w="3455"/>
      </w:tblGrid>
      <w:tr w:rsidR="00437BC7" w:rsidRPr="0083228E">
        <w:trPr>
          <w:trHeight w:val="315"/>
        </w:trPr>
        <w:tc>
          <w:tcPr>
            <w:tcW w:w="6761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rPr>
                <w:sz w:val="17"/>
                <w:szCs w:val="17"/>
              </w:rPr>
            </w:pPr>
            <w:r w:rsidRPr="0083228E">
              <w:rPr>
                <w:sz w:val="15"/>
                <w:szCs w:val="15"/>
              </w:rPr>
              <w:t>Ciclo formativo</w:t>
            </w:r>
            <w:bookmarkStart w:id="0" w:name="_GoBack"/>
            <w:bookmarkEnd w:id="0"/>
          </w:p>
        </w:tc>
        <w:tc>
          <w:tcPr>
            <w:tcW w:w="345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rPr>
                <w:sz w:val="19"/>
                <w:szCs w:val="19"/>
                <w:lang w:val="es-ES"/>
              </w:rPr>
            </w:pPr>
            <w:r w:rsidRPr="0083228E">
              <w:rPr>
                <w:sz w:val="17"/>
                <w:szCs w:val="17"/>
              </w:rPr>
              <w:t>Ano académico</w:t>
            </w:r>
          </w:p>
        </w:tc>
      </w:tr>
      <w:tr w:rsidR="00437BC7" w:rsidRPr="0083228E">
        <w:trPr>
          <w:trHeight w:val="315"/>
        </w:trPr>
        <w:tc>
          <w:tcPr>
            <w:tcW w:w="6761" w:type="dxa"/>
            <w:vMerge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rPr>
                <w:sz w:val="19"/>
                <w:szCs w:val="19"/>
                <w:lang w:val="es-ES"/>
              </w:rPr>
            </w:pPr>
          </w:p>
        </w:tc>
        <w:tc>
          <w:tcPr>
            <w:tcW w:w="345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rPr>
                <w:sz w:val="15"/>
                <w:szCs w:val="15"/>
              </w:rPr>
            </w:pPr>
            <w:r w:rsidRPr="0083228E">
              <w:rPr>
                <w:sz w:val="17"/>
                <w:szCs w:val="17"/>
              </w:rPr>
              <w:t>Grupo</w:t>
            </w:r>
          </w:p>
        </w:tc>
      </w:tr>
    </w:tbl>
    <w:p w:rsidR="00437BC7" w:rsidRPr="0083228E" w:rsidRDefault="00437BC7">
      <w:pPr>
        <w:tabs>
          <w:tab w:val="left" w:pos="1080"/>
        </w:tabs>
        <w:ind w:left="0" w:firstLine="0"/>
        <w:rPr>
          <w:sz w:val="23"/>
          <w:szCs w:val="23"/>
        </w:rPr>
      </w:pPr>
    </w:p>
    <w:p w:rsidR="00437BC7" w:rsidRPr="0083228E" w:rsidRDefault="006A1E8F">
      <w:pPr>
        <w:pStyle w:val="tt1n"/>
        <w:spacing w:after="120"/>
        <w:rPr>
          <w:sz w:val="15"/>
          <w:szCs w:val="15"/>
        </w:rPr>
      </w:pPr>
      <w:r w:rsidRPr="0083228E">
        <w:rPr>
          <w:sz w:val="15"/>
          <w:szCs w:val="15"/>
        </w:rPr>
        <w:t>Datos da empresa ou entidade colaboradora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16"/>
      </w:tblGrid>
      <w:tr w:rsidR="00437BC7" w:rsidRPr="0083228E">
        <w:trPr>
          <w:trHeight w:val="570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Nome ou razón social</w:t>
            </w: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</w:tc>
      </w:tr>
      <w:tr w:rsidR="00437BC7" w:rsidRPr="0083228E">
        <w:trPr>
          <w:trHeight w:val="570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Centro de traballo</w:t>
            </w: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</w:tc>
      </w:tr>
      <w:tr w:rsidR="00437BC7" w:rsidRPr="0083228E">
        <w:trPr>
          <w:trHeight w:val="570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Titor/a do centro de traballo</w:t>
            </w: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</w:tc>
      </w:tr>
    </w:tbl>
    <w:p w:rsidR="00437BC7" w:rsidRPr="0083228E" w:rsidRDefault="00437BC7">
      <w:pPr>
        <w:tabs>
          <w:tab w:val="clear" w:pos="851"/>
          <w:tab w:val="left" w:pos="0"/>
        </w:tabs>
        <w:ind w:left="0" w:firstLine="0"/>
        <w:rPr>
          <w:sz w:val="23"/>
          <w:szCs w:val="23"/>
        </w:rPr>
      </w:pPr>
    </w:p>
    <w:p w:rsidR="00437BC7" w:rsidRPr="0083228E" w:rsidRDefault="006A1E8F">
      <w:pPr>
        <w:pStyle w:val="tt1n"/>
        <w:spacing w:after="120"/>
        <w:rPr>
          <w:sz w:val="15"/>
          <w:szCs w:val="15"/>
        </w:rPr>
      </w:pPr>
      <w:r w:rsidRPr="0083228E">
        <w:rPr>
          <w:sz w:val="15"/>
          <w:szCs w:val="15"/>
        </w:rPr>
        <w:t>Datos do/da alumno/a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5113"/>
      </w:tblGrid>
      <w:tr w:rsidR="00437BC7" w:rsidRPr="0083228E">
        <w:trPr>
          <w:trHeight w:val="570"/>
        </w:trPr>
        <w:tc>
          <w:tcPr>
            <w:tcW w:w="510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Apelidos</w:t>
            </w: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</w:tc>
        <w:tc>
          <w:tcPr>
            <w:tcW w:w="511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Nome</w:t>
            </w: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</w:tc>
      </w:tr>
    </w:tbl>
    <w:p w:rsidR="00437BC7" w:rsidRPr="0083228E" w:rsidRDefault="00437BC7">
      <w:pPr>
        <w:tabs>
          <w:tab w:val="clear" w:pos="851"/>
          <w:tab w:val="left" w:pos="0"/>
        </w:tabs>
        <w:ind w:left="0" w:firstLine="0"/>
        <w:rPr>
          <w:sz w:val="23"/>
          <w:szCs w:val="23"/>
        </w:rPr>
      </w:pPr>
    </w:p>
    <w:p w:rsidR="00437BC7" w:rsidRPr="0083228E" w:rsidRDefault="006A1E8F">
      <w:pPr>
        <w:pStyle w:val="tt1n"/>
        <w:spacing w:after="120"/>
        <w:rPr>
          <w:sz w:val="15"/>
          <w:szCs w:val="15"/>
        </w:rPr>
      </w:pPr>
      <w:r w:rsidRPr="0083228E">
        <w:rPr>
          <w:sz w:val="15"/>
          <w:szCs w:val="15"/>
        </w:rPr>
        <w:t>1. Centro de traballo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81"/>
        <w:gridCol w:w="2041"/>
        <w:gridCol w:w="2042"/>
        <w:gridCol w:w="2052"/>
      </w:tblGrid>
      <w:tr w:rsidR="00437BC7" w:rsidRPr="0083228E">
        <w:tc>
          <w:tcPr>
            <w:tcW w:w="4081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Aspectos para valorar</w:t>
            </w:r>
          </w:p>
        </w:tc>
        <w:tc>
          <w:tcPr>
            <w:tcW w:w="6135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9"/>
                <w:szCs w:val="19"/>
                <w:lang w:val="es-ES"/>
              </w:rPr>
            </w:pPr>
            <w:r w:rsidRPr="0083228E">
              <w:rPr>
                <w:sz w:val="15"/>
                <w:szCs w:val="15"/>
              </w:rPr>
              <w:t xml:space="preserve">Valoración </w:t>
            </w:r>
            <w:r w:rsidRPr="0083228E">
              <w:rPr>
                <w:b w:val="0"/>
                <w:sz w:val="13"/>
                <w:szCs w:val="13"/>
              </w:rPr>
              <w:t>(sinalar cun “X”)</w:t>
            </w:r>
          </w:p>
        </w:tc>
      </w:tr>
      <w:tr w:rsidR="00437BC7" w:rsidRPr="0083228E">
        <w:tc>
          <w:tcPr>
            <w:tcW w:w="4081" w:type="dxa"/>
            <w:vMerge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437BC7" w:rsidRPr="0083228E" w:rsidRDefault="00437BC7">
            <w:pPr>
              <w:pStyle w:val="tt1cn"/>
              <w:snapToGrid w:val="0"/>
              <w:rPr>
                <w:sz w:val="19"/>
                <w:szCs w:val="19"/>
                <w:lang w:val="es-ES"/>
              </w:rPr>
            </w:pP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Boa/Satisfactoria</w:t>
            </w: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Regular / mellorable</w:t>
            </w: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  <w:right w:val="single" w:sz="4" w:space="0" w:color="FFFF0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Mala/</w:t>
            </w:r>
          </w:p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Negativa</w:t>
            </w:r>
          </w:p>
        </w:tc>
      </w:tr>
      <w:tr w:rsidR="00437BC7" w:rsidRPr="0083228E">
        <w:tc>
          <w:tcPr>
            <w:tcW w:w="4081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Relación co titor ou a titora</w:t>
            </w:r>
          </w:p>
        </w:tc>
        <w:tc>
          <w:tcPr>
            <w:tcW w:w="2041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</w:tr>
      <w:tr w:rsidR="00437BC7" w:rsidRPr="0083228E">
        <w:tc>
          <w:tcPr>
            <w:tcW w:w="408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  <w:lang w:val="es-ES"/>
              </w:rPr>
              <w:t xml:space="preserve">Ambiente de </w:t>
            </w:r>
            <w:proofErr w:type="spellStart"/>
            <w:r w:rsidRPr="0083228E">
              <w:rPr>
                <w:sz w:val="15"/>
                <w:szCs w:val="15"/>
                <w:lang w:val="es-ES"/>
              </w:rPr>
              <w:t>traballo</w:t>
            </w:r>
            <w:proofErr w:type="spellEnd"/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</w:tr>
      <w:tr w:rsidR="00437BC7" w:rsidRPr="0083228E">
        <w:tc>
          <w:tcPr>
            <w:tcW w:w="408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Axudas e/ou apoios recibidos</w:t>
            </w: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</w:tr>
      <w:tr w:rsidR="00437BC7" w:rsidRPr="0083228E">
        <w:tc>
          <w:tcPr>
            <w:tcW w:w="408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 xml:space="preserve">Cumprimento das actividades previstas </w:t>
            </w: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</w:tr>
    </w:tbl>
    <w:p w:rsidR="00437BC7" w:rsidRPr="0083228E" w:rsidRDefault="00437BC7">
      <w:pPr>
        <w:tabs>
          <w:tab w:val="clear" w:pos="851"/>
          <w:tab w:val="left" w:pos="0"/>
        </w:tabs>
        <w:ind w:left="0" w:firstLine="0"/>
        <w:rPr>
          <w:sz w:val="23"/>
          <w:szCs w:val="23"/>
        </w:rPr>
      </w:pPr>
    </w:p>
    <w:p w:rsidR="00437BC7" w:rsidRPr="0083228E" w:rsidRDefault="006A1E8F">
      <w:pPr>
        <w:pStyle w:val="tt1n"/>
        <w:spacing w:after="120"/>
        <w:rPr>
          <w:sz w:val="15"/>
          <w:szCs w:val="15"/>
        </w:rPr>
      </w:pPr>
      <w:r w:rsidRPr="0083228E">
        <w:rPr>
          <w:sz w:val="15"/>
          <w:szCs w:val="15"/>
        </w:rPr>
        <w:t>2. Profesorado-titor do centro educativo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81"/>
        <w:gridCol w:w="2041"/>
        <w:gridCol w:w="2042"/>
        <w:gridCol w:w="2052"/>
      </w:tblGrid>
      <w:tr w:rsidR="00437BC7" w:rsidRPr="0083228E">
        <w:tc>
          <w:tcPr>
            <w:tcW w:w="4081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Aspectos para valorar</w:t>
            </w:r>
          </w:p>
        </w:tc>
        <w:tc>
          <w:tcPr>
            <w:tcW w:w="6135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rFonts w:cs="Arial"/>
                <w:sz w:val="19"/>
                <w:szCs w:val="19"/>
                <w:lang w:val="es-ES"/>
              </w:rPr>
            </w:pPr>
            <w:r w:rsidRPr="0083228E">
              <w:rPr>
                <w:sz w:val="15"/>
                <w:szCs w:val="15"/>
              </w:rPr>
              <w:t xml:space="preserve">Valoración </w:t>
            </w:r>
            <w:r w:rsidRPr="0083228E">
              <w:rPr>
                <w:rFonts w:cs="Arial"/>
                <w:b w:val="0"/>
                <w:sz w:val="13"/>
                <w:szCs w:val="13"/>
              </w:rPr>
              <w:t>(sinalar cun “X”)</w:t>
            </w:r>
          </w:p>
        </w:tc>
      </w:tr>
      <w:tr w:rsidR="00437BC7" w:rsidRPr="0083228E">
        <w:tc>
          <w:tcPr>
            <w:tcW w:w="4081" w:type="dxa"/>
            <w:vMerge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437BC7" w:rsidRPr="0083228E" w:rsidRDefault="00437BC7">
            <w:pPr>
              <w:pStyle w:val="tt1cn"/>
              <w:snapToGrid w:val="0"/>
              <w:rPr>
                <w:rFonts w:cs="Arial"/>
                <w:sz w:val="19"/>
                <w:szCs w:val="19"/>
                <w:lang w:val="es-ES"/>
              </w:rPr>
            </w:pP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Boa/Satisfactoria</w:t>
            </w: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Regular / mellorable</w:t>
            </w: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  <w:right w:val="single" w:sz="4" w:space="0" w:color="FFFF0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Mala/Negativa</w:t>
            </w:r>
          </w:p>
        </w:tc>
      </w:tr>
      <w:tr w:rsidR="00437BC7" w:rsidRPr="0083228E">
        <w:tc>
          <w:tcPr>
            <w:tcW w:w="4081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rFonts w:cs="Arial"/>
                <w:b/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Relación co profesorado-titor</w:t>
            </w:r>
          </w:p>
        </w:tc>
        <w:tc>
          <w:tcPr>
            <w:tcW w:w="2041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</w:tr>
      <w:tr w:rsidR="00437BC7" w:rsidRPr="0083228E">
        <w:tc>
          <w:tcPr>
            <w:tcW w:w="408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rPr>
                <w:rFonts w:cs="Arial"/>
                <w:b/>
                <w:sz w:val="15"/>
                <w:szCs w:val="15"/>
              </w:rPr>
            </w:pPr>
            <w:r w:rsidRPr="0083228E">
              <w:rPr>
                <w:sz w:val="15"/>
                <w:szCs w:val="15"/>
                <w:lang w:val="es-ES"/>
              </w:rPr>
              <w:t>Preparación e información recibidas sobre o módulo de FCT</w:t>
            </w: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</w:tr>
      <w:tr w:rsidR="00437BC7" w:rsidRPr="0083228E">
        <w:tc>
          <w:tcPr>
            <w:tcW w:w="408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rFonts w:cs="Arial"/>
                <w:b/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Axudas e/ou apoios recibidos</w:t>
            </w: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</w:tr>
    </w:tbl>
    <w:p w:rsidR="00437BC7" w:rsidRPr="0083228E" w:rsidRDefault="00437BC7">
      <w:pPr>
        <w:tabs>
          <w:tab w:val="clear" w:pos="851"/>
          <w:tab w:val="left" w:pos="0"/>
        </w:tabs>
        <w:ind w:left="0" w:firstLine="0"/>
        <w:rPr>
          <w:sz w:val="23"/>
          <w:szCs w:val="23"/>
          <w:lang w:val="es-ES"/>
        </w:rPr>
      </w:pPr>
    </w:p>
    <w:p w:rsidR="00437BC7" w:rsidRPr="0083228E" w:rsidRDefault="006A1E8F">
      <w:pPr>
        <w:pStyle w:val="tt1n"/>
        <w:pageBreakBefore/>
        <w:spacing w:after="120"/>
        <w:rPr>
          <w:sz w:val="15"/>
          <w:szCs w:val="15"/>
        </w:rPr>
      </w:pPr>
      <w:r w:rsidRPr="0083228E">
        <w:rPr>
          <w:sz w:val="15"/>
          <w:szCs w:val="15"/>
        </w:rPr>
        <w:lastRenderedPageBreak/>
        <w:t xml:space="preserve">3. </w:t>
      </w:r>
      <w:proofErr w:type="spellStart"/>
      <w:r w:rsidRPr="0083228E">
        <w:rPr>
          <w:sz w:val="15"/>
          <w:szCs w:val="15"/>
        </w:rPr>
        <w:t>Autoavaliación</w:t>
      </w:r>
      <w:proofErr w:type="spellEnd"/>
      <w:r w:rsidRPr="0083228E">
        <w:rPr>
          <w:sz w:val="15"/>
          <w:szCs w:val="15"/>
        </w:rPr>
        <w:t xml:space="preserve"> do alumno ou alumna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81"/>
        <w:gridCol w:w="2041"/>
        <w:gridCol w:w="2042"/>
        <w:gridCol w:w="2052"/>
      </w:tblGrid>
      <w:tr w:rsidR="00437BC7" w:rsidRPr="0083228E">
        <w:tc>
          <w:tcPr>
            <w:tcW w:w="4081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Aspectos para valorar</w:t>
            </w:r>
          </w:p>
        </w:tc>
        <w:tc>
          <w:tcPr>
            <w:tcW w:w="6135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rFonts w:cs="Arial"/>
                <w:sz w:val="19"/>
                <w:szCs w:val="19"/>
                <w:lang w:val="es-ES"/>
              </w:rPr>
            </w:pPr>
            <w:r w:rsidRPr="0083228E">
              <w:rPr>
                <w:sz w:val="15"/>
                <w:szCs w:val="15"/>
              </w:rPr>
              <w:t xml:space="preserve">Valoración </w:t>
            </w:r>
            <w:r w:rsidRPr="0083228E">
              <w:rPr>
                <w:rFonts w:cs="Arial"/>
                <w:b w:val="0"/>
                <w:sz w:val="13"/>
                <w:szCs w:val="13"/>
              </w:rPr>
              <w:t>(sinalar cun “X”)</w:t>
            </w:r>
          </w:p>
        </w:tc>
      </w:tr>
      <w:tr w:rsidR="00437BC7" w:rsidRPr="0083228E">
        <w:tc>
          <w:tcPr>
            <w:tcW w:w="4081" w:type="dxa"/>
            <w:vMerge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437BC7" w:rsidRPr="0083228E" w:rsidRDefault="00437BC7">
            <w:pPr>
              <w:pStyle w:val="tt1cn"/>
              <w:snapToGrid w:val="0"/>
              <w:rPr>
                <w:rFonts w:cs="Arial"/>
                <w:sz w:val="19"/>
                <w:szCs w:val="19"/>
                <w:lang w:val="es-ES"/>
              </w:rPr>
            </w:pP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Boa/Satisfactoria</w:t>
            </w: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Regular/mellorable</w:t>
            </w: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  <w:right w:val="single" w:sz="4" w:space="0" w:color="FFFF00"/>
            </w:tcBorders>
            <w:shd w:val="clear" w:color="auto" w:fill="E6E6E6"/>
            <w:vAlign w:val="bottom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Mala/Negativa</w:t>
            </w:r>
          </w:p>
        </w:tc>
      </w:tr>
      <w:tr w:rsidR="00437BC7" w:rsidRPr="0083228E">
        <w:tc>
          <w:tcPr>
            <w:tcW w:w="4081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rFonts w:cs="Arial"/>
                <w:b/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Actitude</w:t>
            </w:r>
          </w:p>
        </w:tc>
        <w:tc>
          <w:tcPr>
            <w:tcW w:w="2041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</w:tr>
      <w:tr w:rsidR="00437BC7" w:rsidRPr="0083228E">
        <w:tc>
          <w:tcPr>
            <w:tcW w:w="408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rFonts w:cs="Arial"/>
                <w:b/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Aplicación dos coñecementos teóricos adquiridos no centro educativo</w:t>
            </w: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</w:tr>
      <w:tr w:rsidR="00437BC7" w:rsidRPr="0083228E">
        <w:tc>
          <w:tcPr>
            <w:tcW w:w="408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rFonts w:cs="Arial"/>
                <w:b/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Aplicación dos coñecementos prácticos adquiridos no centro educativo</w:t>
            </w: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</w:tr>
      <w:tr w:rsidR="00437BC7" w:rsidRPr="0083228E">
        <w:tc>
          <w:tcPr>
            <w:tcW w:w="408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6A1E8F">
            <w:pPr>
              <w:pStyle w:val="tt1"/>
              <w:widowControl w:val="0"/>
              <w:autoSpaceDE w:val="0"/>
              <w:jc w:val="both"/>
              <w:rPr>
                <w:rFonts w:cs="Arial"/>
                <w:b/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Adquisición de coñecementos prácticos no centro de traballo</w:t>
            </w:r>
          </w:p>
        </w:tc>
        <w:tc>
          <w:tcPr>
            <w:tcW w:w="20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0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15"/>
                <w:szCs w:val="15"/>
              </w:rPr>
            </w:pPr>
          </w:p>
        </w:tc>
      </w:tr>
    </w:tbl>
    <w:p w:rsidR="00437BC7" w:rsidRPr="0083228E" w:rsidRDefault="00437BC7">
      <w:pPr>
        <w:tabs>
          <w:tab w:val="clear" w:pos="851"/>
          <w:tab w:val="left" w:pos="0"/>
        </w:tabs>
        <w:ind w:left="0" w:firstLine="0"/>
        <w:rPr>
          <w:sz w:val="23"/>
          <w:szCs w:val="23"/>
        </w:rPr>
      </w:pPr>
    </w:p>
    <w:p w:rsidR="00437BC7" w:rsidRPr="0083228E" w:rsidRDefault="006A1E8F">
      <w:pPr>
        <w:pStyle w:val="tt1n"/>
        <w:spacing w:after="120"/>
        <w:rPr>
          <w:sz w:val="15"/>
          <w:szCs w:val="15"/>
        </w:rPr>
      </w:pPr>
      <w:r w:rsidRPr="0083228E">
        <w:rPr>
          <w:sz w:val="15"/>
          <w:szCs w:val="15"/>
        </w:rPr>
        <w:t>4. Valoración global do período de formación en centros de traballo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95"/>
        <w:gridCol w:w="1996"/>
        <w:gridCol w:w="2006"/>
      </w:tblGrid>
      <w:tr w:rsidR="00437BC7" w:rsidRPr="0083228E">
        <w:tc>
          <w:tcPr>
            <w:tcW w:w="5997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E6E6E6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 xml:space="preserve">VALORACIÓN </w:t>
            </w:r>
            <w:r w:rsidRPr="0083228E">
              <w:rPr>
                <w:b w:val="0"/>
                <w:sz w:val="15"/>
                <w:szCs w:val="15"/>
              </w:rPr>
              <w:t>(sinalar cun “X”)</w:t>
            </w:r>
          </w:p>
        </w:tc>
      </w:tr>
      <w:tr w:rsidR="00437BC7" w:rsidRPr="0083228E">
        <w:tc>
          <w:tcPr>
            <w:tcW w:w="1995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Boa/Satisfactoria</w:t>
            </w:r>
          </w:p>
        </w:tc>
        <w:tc>
          <w:tcPr>
            <w:tcW w:w="1996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</w:tcPr>
          <w:p w:rsidR="00437BC7" w:rsidRPr="0083228E" w:rsidRDefault="006A1E8F">
            <w:pPr>
              <w:pStyle w:val="tt1cn"/>
              <w:rPr>
                <w:sz w:val="15"/>
                <w:szCs w:val="15"/>
              </w:rPr>
            </w:pPr>
            <w:r w:rsidRPr="0083228E">
              <w:rPr>
                <w:sz w:val="15"/>
                <w:szCs w:val="15"/>
              </w:rPr>
              <w:t>Regular/mellorable</w:t>
            </w:r>
          </w:p>
        </w:tc>
        <w:tc>
          <w:tcPr>
            <w:tcW w:w="2006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  <w:right w:val="single" w:sz="4" w:space="0" w:color="FFFF00"/>
            </w:tcBorders>
            <w:shd w:val="clear" w:color="auto" w:fill="E6E6E6"/>
          </w:tcPr>
          <w:p w:rsidR="00437BC7" w:rsidRPr="0083228E" w:rsidRDefault="006A1E8F">
            <w:pPr>
              <w:pStyle w:val="tt1cn"/>
              <w:rPr>
                <w:sz w:val="19"/>
                <w:szCs w:val="19"/>
                <w:lang w:val="es-ES"/>
              </w:rPr>
            </w:pPr>
            <w:r w:rsidRPr="0083228E">
              <w:rPr>
                <w:sz w:val="15"/>
                <w:szCs w:val="15"/>
              </w:rPr>
              <w:t>Mala/Negativa</w:t>
            </w:r>
          </w:p>
        </w:tc>
      </w:tr>
      <w:tr w:rsidR="00437BC7" w:rsidRPr="0083228E">
        <w:tc>
          <w:tcPr>
            <w:tcW w:w="1995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9"/>
                <w:szCs w:val="19"/>
                <w:lang w:val="es-ES"/>
              </w:rPr>
            </w:pPr>
          </w:p>
        </w:tc>
        <w:tc>
          <w:tcPr>
            <w:tcW w:w="1996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  <w:tc>
          <w:tcPr>
            <w:tcW w:w="2006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</w:tc>
      </w:tr>
    </w:tbl>
    <w:p w:rsidR="00437BC7" w:rsidRPr="0083228E" w:rsidRDefault="00437BC7">
      <w:pPr>
        <w:tabs>
          <w:tab w:val="clear" w:pos="851"/>
          <w:tab w:val="left" w:pos="0"/>
        </w:tabs>
        <w:ind w:left="0" w:firstLine="0"/>
        <w:rPr>
          <w:sz w:val="23"/>
          <w:szCs w:val="23"/>
          <w:lang w:val="es-ES"/>
        </w:rPr>
      </w:pPr>
    </w:p>
    <w:p w:rsidR="00437BC7" w:rsidRPr="0083228E" w:rsidRDefault="006A1E8F">
      <w:pPr>
        <w:pStyle w:val="tt1n"/>
        <w:spacing w:after="120"/>
        <w:rPr>
          <w:sz w:val="15"/>
          <w:szCs w:val="15"/>
        </w:rPr>
      </w:pPr>
      <w:r w:rsidRPr="0083228E">
        <w:rPr>
          <w:sz w:val="15"/>
          <w:szCs w:val="15"/>
        </w:rPr>
        <w:t>5. Logo de rematado o período de prácticas, sénteste suficientemente preparado ou preparada de cara ao acceso ao mundo laboral? Por que?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16"/>
      </w:tblGrid>
      <w:tr w:rsidR="00437BC7" w:rsidRPr="0083228E">
        <w:trPr>
          <w:trHeight w:val="1972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ind w:left="0" w:firstLine="0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:rsidR="00437BC7" w:rsidRPr="0083228E" w:rsidRDefault="00437BC7">
      <w:pPr>
        <w:tabs>
          <w:tab w:val="left" w:pos="0"/>
        </w:tabs>
        <w:ind w:left="0" w:firstLine="0"/>
        <w:rPr>
          <w:sz w:val="23"/>
          <w:szCs w:val="23"/>
          <w:lang w:val="es-ES"/>
        </w:rPr>
      </w:pPr>
    </w:p>
    <w:p w:rsidR="00437BC7" w:rsidRPr="0083228E" w:rsidRDefault="006A1E8F">
      <w:pPr>
        <w:pStyle w:val="tt1n"/>
        <w:spacing w:after="120"/>
        <w:rPr>
          <w:sz w:val="15"/>
          <w:szCs w:val="15"/>
        </w:rPr>
      </w:pPr>
      <w:r w:rsidRPr="0083228E">
        <w:rPr>
          <w:sz w:val="15"/>
          <w:szCs w:val="15"/>
        </w:rPr>
        <w:t>6. Suxestións de cara a mellorar o desenvolvemento do módulo de FCT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16"/>
      </w:tblGrid>
      <w:tr w:rsidR="00437BC7" w:rsidRPr="0083228E">
        <w:trPr>
          <w:trHeight w:val="1972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437BC7" w:rsidRPr="0083228E" w:rsidRDefault="00437BC7">
            <w:pPr>
              <w:pStyle w:val="tt1"/>
              <w:widowControl w:val="0"/>
              <w:autoSpaceDE w:val="0"/>
              <w:snapToGrid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pStyle w:val="tt1"/>
              <w:widowControl w:val="0"/>
              <w:autoSpaceDE w:val="0"/>
              <w:jc w:val="both"/>
              <w:rPr>
                <w:sz w:val="15"/>
                <w:szCs w:val="15"/>
              </w:rPr>
            </w:pPr>
          </w:p>
          <w:p w:rsidR="00437BC7" w:rsidRPr="0083228E" w:rsidRDefault="00437BC7">
            <w:pPr>
              <w:ind w:left="0" w:firstLine="0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:rsidR="00437BC7" w:rsidRPr="0083228E" w:rsidRDefault="00437BC7">
      <w:pPr>
        <w:tabs>
          <w:tab w:val="left" w:pos="0"/>
        </w:tabs>
        <w:ind w:left="0" w:firstLine="0"/>
        <w:rPr>
          <w:rFonts w:ascii="Arial" w:hAnsi="Arial" w:cs="Arial"/>
          <w:b/>
          <w:i/>
          <w:sz w:val="19"/>
          <w:szCs w:val="19"/>
        </w:rPr>
      </w:pPr>
    </w:p>
    <w:p w:rsidR="00437BC7" w:rsidRPr="0083228E" w:rsidRDefault="006A1E8F">
      <w:pPr>
        <w:pStyle w:val="tx1"/>
        <w:ind w:left="0"/>
        <w:jc w:val="center"/>
        <w:rPr>
          <w:sz w:val="23"/>
          <w:szCs w:val="23"/>
        </w:rPr>
      </w:pPr>
      <w:r w:rsidRPr="0083228E">
        <w:rPr>
          <w:sz w:val="23"/>
          <w:szCs w:val="23"/>
        </w:rPr>
        <w:t>.................. ,  ..... de ............... de ..... .</w:t>
      </w:r>
    </w:p>
    <w:p w:rsidR="00437BC7" w:rsidRPr="0083228E" w:rsidRDefault="00437BC7">
      <w:pPr>
        <w:pStyle w:val="tx1"/>
        <w:ind w:left="0"/>
        <w:jc w:val="center"/>
        <w:rPr>
          <w:sz w:val="23"/>
          <w:szCs w:val="23"/>
        </w:rPr>
      </w:pPr>
    </w:p>
    <w:p w:rsidR="00437BC7" w:rsidRPr="0083228E" w:rsidRDefault="00437BC7">
      <w:pPr>
        <w:pStyle w:val="tx1"/>
        <w:ind w:left="0"/>
        <w:jc w:val="center"/>
        <w:rPr>
          <w:sz w:val="23"/>
          <w:szCs w:val="23"/>
        </w:rPr>
      </w:pPr>
    </w:p>
    <w:p w:rsidR="00437BC7" w:rsidRPr="0083228E" w:rsidRDefault="006A1E8F">
      <w:pPr>
        <w:pStyle w:val="tx1"/>
        <w:ind w:left="0"/>
        <w:jc w:val="center"/>
        <w:rPr>
          <w:sz w:val="23"/>
          <w:szCs w:val="23"/>
        </w:rPr>
      </w:pPr>
      <w:r w:rsidRPr="0083228E">
        <w:rPr>
          <w:sz w:val="23"/>
          <w:szCs w:val="23"/>
        </w:rPr>
        <w:t>O/a alumno/a</w:t>
      </w:r>
    </w:p>
    <w:p w:rsidR="00437BC7" w:rsidRPr="0083228E" w:rsidRDefault="006A1E8F">
      <w:pPr>
        <w:pStyle w:val="tx1"/>
        <w:ind w:left="0"/>
        <w:jc w:val="center"/>
        <w:rPr>
          <w:sz w:val="27"/>
          <w:szCs w:val="27"/>
        </w:rPr>
      </w:pPr>
      <w:r w:rsidRPr="0083228E">
        <w:rPr>
          <w:sz w:val="23"/>
          <w:szCs w:val="23"/>
        </w:rPr>
        <w:t>Don/Dona ............... ............... ...............</w:t>
      </w:r>
    </w:p>
    <w:p w:rsidR="00437BC7" w:rsidRPr="0083228E" w:rsidRDefault="00437BC7">
      <w:pPr>
        <w:tabs>
          <w:tab w:val="clear" w:pos="851"/>
          <w:tab w:val="left" w:pos="0"/>
        </w:tabs>
        <w:ind w:left="0" w:firstLine="0"/>
        <w:rPr>
          <w:sz w:val="27"/>
          <w:szCs w:val="27"/>
        </w:rPr>
      </w:pPr>
    </w:p>
    <w:p w:rsidR="006A1E8F" w:rsidRPr="0083228E" w:rsidRDefault="006A1E8F">
      <w:pPr>
        <w:tabs>
          <w:tab w:val="clear" w:pos="851"/>
          <w:tab w:val="left" w:pos="0"/>
        </w:tabs>
        <w:ind w:left="0" w:firstLine="0"/>
        <w:rPr>
          <w:sz w:val="23"/>
          <w:szCs w:val="23"/>
        </w:rPr>
      </w:pPr>
    </w:p>
    <w:sectPr w:rsidR="006A1E8F" w:rsidRPr="0083228E">
      <w:headerReference w:type="default" r:id="rId7"/>
      <w:footerReference w:type="default" r:id="rId8"/>
      <w:pgSz w:w="11906" w:h="16838"/>
      <w:pgMar w:top="2268" w:right="851" w:bottom="567" w:left="851" w:header="567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5FA" w:rsidRPr="0083228E" w:rsidRDefault="006E45FA">
      <w:pPr>
        <w:spacing w:before="0" w:after="0"/>
        <w:rPr>
          <w:sz w:val="23"/>
          <w:szCs w:val="23"/>
        </w:rPr>
      </w:pPr>
      <w:r w:rsidRPr="0083228E">
        <w:rPr>
          <w:sz w:val="23"/>
          <w:szCs w:val="23"/>
        </w:rPr>
        <w:separator/>
      </w:r>
    </w:p>
  </w:endnote>
  <w:endnote w:type="continuationSeparator" w:id="0">
    <w:p w:rsidR="006E45FA" w:rsidRPr="0083228E" w:rsidRDefault="006E45FA">
      <w:pPr>
        <w:spacing w:before="0" w:after="0"/>
        <w:rPr>
          <w:sz w:val="23"/>
          <w:szCs w:val="23"/>
        </w:rPr>
      </w:pPr>
      <w:r w:rsidRPr="0083228E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"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slon-Italic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BC7" w:rsidRPr="0083228E" w:rsidRDefault="00FC4DD4">
    <w:pPr>
      <w:pStyle w:val="Piedepgina"/>
      <w:rPr>
        <w:sz w:val="23"/>
        <w:szCs w:val="23"/>
      </w:rPr>
    </w:pPr>
    <w:r w:rsidRPr="0083228E">
      <w:rPr>
        <w:noProof/>
        <w:sz w:val="23"/>
        <w:szCs w:val="23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-7620</wp:posOffset>
              </wp:positionV>
              <wp:extent cx="863600" cy="212725"/>
              <wp:effectExtent l="7620" t="8890" r="5080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0" cy="2127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7BC7" w:rsidRPr="0083228E" w:rsidRDefault="006A1E8F">
                          <w:pPr>
                            <w:pStyle w:val="Piedepgina"/>
                            <w:ind w:hanging="907"/>
                            <w:jc w:val="left"/>
                            <w:rPr>
                              <w:sz w:val="23"/>
                              <w:szCs w:val="23"/>
                            </w:rPr>
                          </w:pPr>
                          <w:r w:rsidRPr="0083228E">
                            <w:rPr>
                              <w:rFonts w:ascii="Arial Narrow" w:hAnsi="Arial Narrow" w:cs="Arial Narrow"/>
                              <w:sz w:val="23"/>
                              <w:szCs w:val="23"/>
                            </w:rPr>
                            <w:t>Páxina</w:t>
                          </w:r>
                          <w:r w:rsidRPr="0083228E">
                            <w:rPr>
                              <w:rFonts w:ascii="Arial Narrow" w:hAnsi="Arial Narrow" w:cs="Arial Narrow"/>
                              <w:b/>
                              <w:sz w:val="23"/>
                              <w:szCs w:val="23"/>
                            </w:rPr>
                            <w:t xml:space="preserve"> </w:t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fldChar w:fldCharType="begin"/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instrText xml:space="preserve"> PAGE </w:instrText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fldChar w:fldCharType="separate"/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t>2</w:t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fldChar w:fldCharType="end"/>
                          </w:r>
                          <w:r w:rsidRPr="0083228E">
                            <w:rPr>
                              <w:rFonts w:ascii="Arial Narrow" w:hAnsi="Arial Narrow" w:cs="Arial Narrow"/>
                              <w:b/>
                              <w:sz w:val="23"/>
                              <w:szCs w:val="23"/>
                            </w:rPr>
                            <w:t xml:space="preserve"> </w:t>
                          </w:r>
                          <w:r w:rsidRPr="0083228E">
                            <w:rPr>
                              <w:rFonts w:ascii="Arial Narrow" w:hAnsi="Arial Narrow" w:cs="Arial Narrow"/>
                              <w:sz w:val="23"/>
                              <w:szCs w:val="23"/>
                            </w:rPr>
                            <w:t>de</w:t>
                          </w:r>
                          <w:r w:rsidRPr="0083228E">
                            <w:rPr>
                              <w:rFonts w:ascii="Arial Narrow" w:hAnsi="Arial Narrow" w:cs="Arial Narrow"/>
                              <w:b/>
                              <w:sz w:val="23"/>
                              <w:szCs w:val="23"/>
                            </w:rPr>
                            <w:t xml:space="preserve"> </w:t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fldChar w:fldCharType="begin"/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instrText xml:space="preserve"> NUMPAGES \*Arabic </w:instrText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fldChar w:fldCharType="separate"/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t>2</w:t>
                          </w:r>
                          <w:r w:rsidRPr="0083228E">
                            <w:rPr>
                              <w:rFonts w:cs="Arial Narrow"/>
                              <w:b/>
                              <w:sz w:val="23"/>
                              <w:szCs w:val="2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-.6pt;width:68pt;height:16.7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" stroked="f">
              <v:fill opacity="0"/>
              <v:textbox inset="0,0,0,0">
                <w:txbxContent>
                  <w:p w:rsidR="00437BC7" w:rsidRPr="0083228E" w:rsidRDefault="006A1E8F">
                    <w:pPr>
                      <w:pStyle w:val="Piedepgina"/>
                      <w:ind w:hanging="907"/>
                      <w:jc w:val="left"/>
                      <w:rPr>
                        <w:sz w:val="23"/>
                        <w:szCs w:val="23"/>
                      </w:rPr>
                    </w:pPr>
                    <w:r w:rsidRPr="0083228E">
                      <w:rPr>
                        <w:rFonts w:ascii="Arial Narrow" w:hAnsi="Arial Narrow" w:cs="Arial Narrow"/>
                        <w:sz w:val="23"/>
                        <w:szCs w:val="23"/>
                      </w:rPr>
                      <w:t>Páxina</w:t>
                    </w:r>
                    <w:r w:rsidRPr="0083228E">
                      <w:rPr>
                        <w:rFonts w:ascii="Arial Narrow" w:hAnsi="Arial Narrow" w:cs="Arial Narrow"/>
                        <w:b/>
                        <w:sz w:val="23"/>
                        <w:szCs w:val="23"/>
                      </w:rPr>
                      <w:t xml:space="preserve"> </w:t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fldChar w:fldCharType="begin"/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instrText xml:space="preserve"> PAGE </w:instrText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fldChar w:fldCharType="separate"/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t>2</w:t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fldChar w:fldCharType="end"/>
                    </w:r>
                    <w:r w:rsidRPr="0083228E">
                      <w:rPr>
                        <w:rFonts w:ascii="Arial Narrow" w:hAnsi="Arial Narrow" w:cs="Arial Narrow"/>
                        <w:b/>
                        <w:sz w:val="23"/>
                        <w:szCs w:val="23"/>
                      </w:rPr>
                      <w:t xml:space="preserve"> </w:t>
                    </w:r>
                    <w:r w:rsidRPr="0083228E">
                      <w:rPr>
                        <w:rFonts w:ascii="Arial Narrow" w:hAnsi="Arial Narrow" w:cs="Arial Narrow"/>
                        <w:sz w:val="23"/>
                        <w:szCs w:val="23"/>
                      </w:rPr>
                      <w:t>de</w:t>
                    </w:r>
                    <w:r w:rsidRPr="0083228E">
                      <w:rPr>
                        <w:rFonts w:ascii="Arial Narrow" w:hAnsi="Arial Narrow" w:cs="Arial Narrow"/>
                        <w:b/>
                        <w:sz w:val="23"/>
                        <w:szCs w:val="23"/>
                      </w:rPr>
                      <w:t xml:space="preserve"> </w:t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fldChar w:fldCharType="begin"/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instrText xml:space="preserve"> NUMPAGES \*Arabic </w:instrText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fldChar w:fldCharType="separate"/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t>2</w:t>
                    </w:r>
                    <w:r w:rsidRPr="0083228E">
                      <w:rPr>
                        <w:rFonts w:cs="Arial Narrow"/>
                        <w:b/>
                        <w:sz w:val="23"/>
                        <w:szCs w:val="2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5FA" w:rsidRPr="0083228E" w:rsidRDefault="006E45FA">
      <w:pPr>
        <w:spacing w:before="0" w:after="0"/>
        <w:rPr>
          <w:sz w:val="23"/>
          <w:szCs w:val="23"/>
        </w:rPr>
      </w:pPr>
      <w:r w:rsidRPr="0083228E">
        <w:rPr>
          <w:sz w:val="23"/>
          <w:szCs w:val="23"/>
        </w:rPr>
        <w:separator/>
      </w:r>
    </w:p>
  </w:footnote>
  <w:footnote w:type="continuationSeparator" w:id="0">
    <w:p w:rsidR="006E45FA" w:rsidRPr="0083228E" w:rsidRDefault="006E45FA">
      <w:pPr>
        <w:spacing w:before="0" w:after="0"/>
        <w:rPr>
          <w:sz w:val="23"/>
          <w:szCs w:val="23"/>
        </w:rPr>
      </w:pPr>
      <w:r w:rsidRPr="0083228E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BC7" w:rsidRPr="0083228E" w:rsidRDefault="0083228E">
    <w:pPr>
      <w:ind w:hanging="56"/>
      <w:rPr>
        <w:sz w:val="23"/>
        <w:szCs w:val="23"/>
      </w:rPr>
    </w:pPr>
    <w:r w:rsidRPr="0083228E">
      <w:rPr>
        <w:noProof/>
        <w:sz w:val="23"/>
        <w:szCs w:val="23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-16716</wp:posOffset>
          </wp:positionH>
          <wp:positionV relativeFrom="paragraph">
            <wp:posOffset>-175165</wp:posOffset>
          </wp:positionV>
          <wp:extent cx="6479540" cy="936625"/>
          <wp:effectExtent l="0" t="0" r="0" b="0"/>
          <wp:wrapTight wrapText="bothSides">
            <wp:wrapPolygon edited="0">
              <wp:start x="0" y="0"/>
              <wp:lineTo x="0" y="21087"/>
              <wp:lineTo x="21528" y="21087"/>
              <wp:lineTo x="21528" y="0"/>
              <wp:lineTo x="0" y="0"/>
            </wp:wrapPolygon>
          </wp:wrapTight>
          <wp:docPr id="2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bret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36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37BC7" w:rsidRPr="0083228E" w:rsidRDefault="00437BC7">
    <w:pPr>
      <w:ind w:left="822" w:hanging="57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.75pt;height:9.75pt" o:bullet="t" filled="t">
        <v:fill opacity="0"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pStyle w:val="n2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pStyle w:val="n3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pStyle w:val="n4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pStyle w:val="n1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2" w15:restartNumberingAfterBreak="0">
    <w:nsid w:val="00000003"/>
    <w:multiLevelType w:val="singleLevel"/>
    <w:tmpl w:val="00000003"/>
    <w:name w:val="WW8Num22"/>
    <w:lvl w:ilvl="0">
      <w:start w:val="1"/>
      <w:numFmt w:val="bullet"/>
      <w:pStyle w:val="ttp1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4"/>
    <w:lvl w:ilvl="0">
      <w:start w:val="1"/>
      <w:numFmt w:val="bullet"/>
      <w:pStyle w:val="cuest2"/>
      <w:lvlText w:val="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27"/>
    <w:lvl w:ilvl="0">
      <w:start w:val="1"/>
      <w:numFmt w:val="bullet"/>
      <w:pStyle w:val="p1"/>
      <w:lvlText w:val=""/>
      <w:lvlJc w:val="left"/>
      <w:pPr>
        <w:tabs>
          <w:tab w:val="num" w:pos="3772"/>
        </w:tabs>
        <w:ind w:left="3772" w:hanging="22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30"/>
    <w:lvl w:ilvl="0">
      <w:start w:val="1"/>
      <w:numFmt w:val="decimal"/>
      <w:pStyle w:val="cuest1"/>
      <w:lvlText w:val="%1."/>
      <w:lvlJc w:val="left"/>
      <w:pPr>
        <w:tabs>
          <w:tab w:val="num" w:pos="1191"/>
        </w:tabs>
        <w:ind w:left="1191" w:hanging="284"/>
      </w:pPr>
      <w:rPr>
        <w:b/>
        <w:color w:val="FF9900"/>
        <w:sz w:val="28"/>
        <w:szCs w:val="28"/>
      </w:rPr>
    </w:lvl>
  </w:abstractNum>
  <w:abstractNum w:abstractNumId="6" w15:restartNumberingAfterBreak="0">
    <w:nsid w:val="00000007"/>
    <w:multiLevelType w:val="singleLevel"/>
    <w:tmpl w:val="00000007"/>
    <w:name w:val="WW8Num32"/>
    <w:lvl w:ilvl="0">
      <w:start w:val="1"/>
      <w:numFmt w:val="bullet"/>
      <w:pStyle w:val="casp1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color w:val="80808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36"/>
    <w:lvl w:ilvl="0">
      <w:start w:val="1"/>
      <w:numFmt w:val="bullet"/>
      <w:pStyle w:val="p2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Times New Roman"/>
        <w:color w:val="FF9900"/>
        <w:sz w:val="24"/>
        <w:szCs w:val="24"/>
      </w:rPr>
    </w:lvl>
  </w:abstractNum>
  <w:abstractNum w:abstractNumId="8" w15:restartNumberingAfterBreak="0">
    <w:nsid w:val="00000009"/>
    <w:multiLevelType w:val="multilevel"/>
    <w:tmpl w:val="00000009"/>
    <w:name w:val="WW8Num39"/>
    <w:lvl w:ilvl="0">
      <w:start w:val="1"/>
      <w:numFmt w:val="lowerLetter"/>
      <w:pStyle w:val="rpn1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singleLevel"/>
    <w:tmpl w:val="0000000A"/>
    <w:name w:val="WW8Num42"/>
    <w:lvl w:ilvl="0">
      <w:start w:val="1"/>
      <w:numFmt w:val="bullet"/>
      <w:pStyle w:val="txentregable1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  <w:color w:val="FF0000"/>
        <w:sz w:val="40"/>
        <w:szCs w:val="40"/>
      </w:rPr>
    </w:lvl>
  </w:abstractNum>
  <w:abstractNum w:abstractNumId="10" w15:restartNumberingAfterBreak="0">
    <w:nsid w:val="0000000B"/>
    <w:multiLevelType w:val="singleLevel"/>
    <w:tmpl w:val="0000000B"/>
    <w:name w:val="WW8Num44"/>
    <w:lvl w:ilvl="0">
      <w:start w:val="1"/>
      <w:numFmt w:val="bullet"/>
      <w:pStyle w:val="ttp2"/>
      <w:lvlText w:val="–"/>
      <w:lvlJc w:val="left"/>
      <w:pPr>
        <w:tabs>
          <w:tab w:val="num" w:pos="397"/>
        </w:tabs>
        <w:ind w:left="397" w:hanging="170"/>
      </w:pPr>
      <w:rPr>
        <w:rFonts w:ascii="Times New Roman" w:hAnsi="Times New Roman" w:cs="Times New Roman"/>
        <w:color w:val="FF9900"/>
        <w:sz w:val="16"/>
        <w:szCs w:val="16"/>
      </w:rPr>
    </w:lvl>
  </w:abstractNum>
  <w:abstractNum w:abstractNumId="11" w15:restartNumberingAfterBreak="0">
    <w:nsid w:val="0000000C"/>
    <w:multiLevelType w:val="singleLevel"/>
    <w:tmpl w:val="0000000C"/>
    <w:name w:val="WW8Num46"/>
    <w:lvl w:ilvl="0">
      <w:start w:val="1"/>
      <w:numFmt w:val="bullet"/>
      <w:pStyle w:val="txapoio"/>
      <w:lvlText w:val="l"/>
      <w:lvlJc w:val="left"/>
      <w:pPr>
        <w:tabs>
          <w:tab w:val="num" w:pos="1474"/>
        </w:tabs>
        <w:ind w:left="1474" w:hanging="567"/>
      </w:pPr>
      <w:rPr>
        <w:rFonts w:ascii="Wingdings" w:hAnsi="Wingdings"/>
      </w:rPr>
    </w:lvl>
  </w:abstractNum>
  <w:abstractNum w:abstractNumId="12" w15:restartNumberingAfterBreak="0">
    <w:nsid w:val="0000000D"/>
    <w:multiLevelType w:val="singleLevel"/>
    <w:tmpl w:val="0000000D"/>
    <w:name w:val="WW8Num48"/>
    <w:lvl w:ilvl="0">
      <w:start w:val="1"/>
      <w:numFmt w:val="bullet"/>
      <w:pStyle w:val="cuest3"/>
      <w:lvlText w:val="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53"/>
    <w:lvl w:ilvl="0">
      <w:start w:val="1"/>
      <w:numFmt w:val="bullet"/>
      <w:pStyle w:val="ttp1x"/>
      <w:lvlText w:val=""/>
      <w:lvlJc w:val="left"/>
      <w:pPr>
        <w:tabs>
          <w:tab w:val="num" w:pos="227"/>
        </w:tabs>
        <w:ind w:left="227" w:hanging="227"/>
      </w:pPr>
      <w:rPr>
        <w:rFonts w:ascii="Wingdings" w:hAnsi="Wingdings" w:cs="Wingdings"/>
        <w:color w:val="FF990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DD4"/>
    <w:rsid w:val="00437BC7"/>
    <w:rsid w:val="006A1E8F"/>
    <w:rsid w:val="006E45FA"/>
    <w:rsid w:val="0083228E"/>
    <w:rsid w:val="00FC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5:chartTrackingRefBased/>
  <w15:docId w15:val="{7BC4C935-81C9-4D00-BD45-A81370FE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tabs>
        <w:tab w:val="left" w:pos="851"/>
      </w:tabs>
      <w:autoSpaceDE w:val="0"/>
      <w:spacing w:before="60" w:after="60"/>
      <w:ind w:left="907" w:firstLine="284"/>
      <w:jc w:val="both"/>
    </w:pPr>
    <w:rPr>
      <w:sz w:val="24"/>
      <w:szCs w:val="24"/>
      <w:lang w:val="gl-ES" w:eastAsia="zh-CN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1440"/>
      </w:tabs>
      <w:jc w:val="right"/>
      <w:outlineLvl w:val="4"/>
    </w:pPr>
    <w:rPr>
      <w:lang w:val="es-ES_tradnl" w:eastAsia="es-ES"/>
    </w:rPr>
  </w:style>
  <w:style w:type="paragraph" w:styleId="Ttulo6">
    <w:name w:val="heading 6"/>
    <w:basedOn w:val="Normal"/>
    <w:next w:val="Normal"/>
    <w:qFormat/>
    <w:pPr>
      <w:keepNext/>
      <w:tabs>
        <w:tab w:val="left" w:pos="-1440"/>
      </w:tabs>
      <w:jc w:val="right"/>
      <w:outlineLvl w:val="5"/>
    </w:pPr>
    <w:rPr>
      <w:b/>
      <w:bCs/>
      <w:lang w:val="es-ES_tradnl" w:eastAsia="es-ES"/>
    </w:rPr>
  </w:style>
  <w:style w:type="paragraph" w:styleId="Ttulo7">
    <w:name w:val="heading 7"/>
    <w:basedOn w:val="Normal"/>
    <w:next w:val="Normal"/>
    <w:qFormat/>
    <w:pPr>
      <w:keepNext/>
      <w:tabs>
        <w:tab w:val="left" w:pos="-1440"/>
      </w:tabs>
      <w:outlineLvl w:val="6"/>
    </w:pPr>
    <w:rPr>
      <w:b/>
      <w:bCs/>
      <w:i/>
      <w:iCs/>
      <w:lang w:val="es-ES_tradnl" w:eastAsia="es-ES"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0" w:color="000000" w:shadow="1"/>
        <w:left w:val="single" w:sz="6" w:space="1" w:color="000000" w:shadow="1"/>
        <w:bottom w:val="single" w:sz="6" w:space="0" w:color="000000" w:shadow="1"/>
        <w:right w:val="single" w:sz="6" w:space="0" w:color="000000" w:shadow="1"/>
      </w:pBdr>
      <w:shd w:val="clear" w:color="auto" w:fill="CCFFFF"/>
      <w:tabs>
        <w:tab w:val="clear" w:pos="851"/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ind w:left="851" w:right="851"/>
      <w:jc w:val="center"/>
      <w:outlineLvl w:val="7"/>
    </w:pPr>
    <w:rPr>
      <w:sz w:val="40"/>
      <w:szCs w:val="40"/>
      <w:lang w:val="es-ES_tradnl" w:eastAsia="es-ES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outlineLvl w:val="8"/>
    </w:pPr>
    <w:rPr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Times New Roman" w:hAnsi="Times New Roman" w:cs="Times New Roman"/>
      <w:b/>
      <w:bCs/>
      <w:i w:val="0"/>
      <w:iCs w:val="0"/>
      <w:color w:val="FF9900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Arial" w:hAnsi="Arial" w:cs="Arial"/>
      <w:b/>
      <w:i w:val="0"/>
      <w:color w:val="FF9900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color w:val="FF9900"/>
      <w:sz w:val="24"/>
      <w:szCs w:val="24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3z0">
    <w:name w:val="WW8Num13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13z1">
    <w:name w:val="WW8Num13z1"/>
    <w:rPr>
      <w:rFonts w:ascii="Wingdings" w:hAnsi="Wingdings" w:cs="Wingdings"/>
      <w:color w:val="FF9900"/>
      <w:sz w:val="24"/>
      <w:szCs w:val="24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4z0">
    <w:name w:val="WW8Num14z0"/>
    <w:rPr>
      <w:rFonts w:ascii="Wingdings" w:hAnsi="Wingdings" w:cs="Wingdings"/>
      <w:b/>
      <w:bCs/>
      <w:i w:val="0"/>
      <w:iCs w:val="0"/>
      <w:color w:val="FF9900"/>
      <w:sz w:val="16"/>
      <w:szCs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</w:rPr>
  </w:style>
  <w:style w:type="character" w:customStyle="1" w:styleId="WW8Num17z0">
    <w:name w:val="WW8Num17z0"/>
    <w:rPr>
      <w:rFonts w:ascii="Arial" w:hAnsi="Arial" w:cs="Arial"/>
      <w:b/>
      <w:i w:val="0"/>
      <w:color w:val="999999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  <w:color w:val="FF9900"/>
      <w:sz w:val="24"/>
      <w:szCs w:val="24"/>
    </w:rPr>
  </w:style>
  <w:style w:type="character" w:customStyle="1" w:styleId="WW8Num19z1">
    <w:name w:val="WW8Num19z1"/>
    <w:rPr>
      <w:rFonts w:ascii="Times New Roman" w:eastAsia="Times New Roman" w:hAnsi="Times New Roman" w:cs="Times New Roman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  <w:rPr>
      <w:rFonts w:ascii="Courier New" w:hAnsi="Courier New" w:cs="Courier New"/>
    </w:rPr>
  </w:style>
  <w:style w:type="character" w:customStyle="1" w:styleId="WW8Num20z0">
    <w:name w:val="WW8Num20z0"/>
    <w:rPr>
      <w:rFonts w:ascii="Wingdings" w:hAnsi="Wingdings" w:cs="Wingdings"/>
      <w:color w:val="FF9900"/>
      <w:sz w:val="24"/>
      <w:szCs w:val="24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0">
    <w:name w:val="WW8Num21z0"/>
    <w:rPr>
      <w:rFonts w:ascii="Arial" w:hAnsi="Arial" w:cs="Arial"/>
      <w:b/>
      <w:i w:val="0"/>
      <w:color w:val="FF9900"/>
    </w:rPr>
  </w:style>
  <w:style w:type="character" w:customStyle="1" w:styleId="WW8Num22z0">
    <w:name w:val="WW8Num22z0"/>
    <w:rPr>
      <w:rFonts w:ascii="Wingdings" w:hAnsi="Wingdings" w:cs="Wingdings"/>
      <w:color w:val="FF99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Wingdings" w:hAnsi="Wingdings" w:cs="Wingdings"/>
      <w:sz w:val="24"/>
      <w:szCs w:val="24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Wingdings" w:hAnsi="Wingdings" w:cs="Wingdings"/>
      <w:color w:val="FF9900"/>
      <w:sz w:val="24"/>
      <w:szCs w:val="24"/>
    </w:rPr>
  </w:style>
  <w:style w:type="character" w:customStyle="1" w:styleId="WW8Num27z1">
    <w:name w:val="WW8Num27z1"/>
    <w:rPr>
      <w:rFonts w:ascii="Times New Roman" w:eastAsia="Times New Roman" w:hAnsi="Times New Roman" w:cs="Times New Roman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Wingdings" w:eastAsia="Times New Roman" w:hAnsi="Wingdings" w:cs="Arial"/>
      <w:color w:val="auto"/>
    </w:rPr>
  </w:style>
  <w:style w:type="character" w:customStyle="1" w:styleId="WW8Num29z0">
    <w:name w:val="WW8Num29z0"/>
    <w:rPr>
      <w:rFonts w:ascii="Wingdings" w:hAnsi="Wingdings" w:cs="Wingdings"/>
      <w:color w:val="FF990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b/>
      <w:color w:val="FF9900"/>
      <w:sz w:val="28"/>
      <w:szCs w:val="28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Wingdings" w:hAnsi="Wingdings" w:cs="Wingdings"/>
      <w:color w:val="808080"/>
      <w:sz w:val="24"/>
      <w:szCs w:val="24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Wingdings" w:hAnsi="Wingdings" w:cs="Wingdings"/>
      <w:color w:val="FF9900"/>
      <w:sz w:val="24"/>
      <w:szCs w:val="24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Wingdings" w:hAnsi="Wingdings" w:cs="Wingdings"/>
      <w:b/>
      <w:i w:val="0"/>
      <w:color w:val="33CCCC"/>
      <w:sz w:val="48"/>
      <w:szCs w:val="48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36z1">
    <w:name w:val="WW8Num36z1"/>
    <w:rPr>
      <w:rFonts w:ascii="Wingdings" w:hAnsi="Wingdings" w:cs="Wingdings"/>
      <w:color w:val="FF9900"/>
      <w:sz w:val="24"/>
      <w:szCs w:val="24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4">
    <w:name w:val="WW8Num36z4"/>
    <w:rPr>
      <w:rFonts w:ascii="Courier New" w:hAnsi="Courier New" w:cs="Courier New"/>
    </w:rPr>
  </w:style>
  <w:style w:type="character" w:customStyle="1" w:styleId="WW8Num38z0">
    <w:name w:val="WW8Num38z0"/>
    <w:rPr>
      <w:sz w:val="20"/>
      <w:szCs w:val="20"/>
    </w:rPr>
  </w:style>
  <w:style w:type="character" w:customStyle="1" w:styleId="WW8Num38z2">
    <w:name w:val="WW8Num38z2"/>
    <w:rPr>
      <w:rFonts w:ascii="Symbol" w:eastAsia="Times New Roman" w:hAnsi="Symbol" w:cs="Times New Roman"/>
    </w:rPr>
  </w:style>
  <w:style w:type="character" w:customStyle="1" w:styleId="WW8Num39z0">
    <w:name w:val="WW8Num39z0"/>
    <w:rPr>
      <w:rFonts w:ascii="Arial Narrow" w:hAnsi="Arial Narrow" w:cs="Arial Narrow"/>
      <w:b w:val="0"/>
      <w:i w:val="0"/>
      <w:sz w:val="16"/>
    </w:rPr>
  </w:style>
  <w:style w:type="character" w:customStyle="1" w:styleId="WW8Num40z0">
    <w:name w:val="WW8Num40z0"/>
    <w:rPr>
      <w:rFonts w:ascii="Wingdings" w:hAnsi="Wingdings" w:cs="Wingdings"/>
      <w:color w:val="FF9900"/>
      <w:sz w:val="24"/>
      <w:szCs w:val="24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Wingdings" w:hAnsi="Wingdings" w:cs="Wingdings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Wingdings" w:hAnsi="Wingdings" w:cs="Wingdings"/>
      <w:color w:val="FF0000"/>
      <w:sz w:val="40"/>
      <w:szCs w:val="40"/>
    </w:rPr>
  </w:style>
  <w:style w:type="character" w:customStyle="1" w:styleId="WW8Num42z1">
    <w:name w:val="WW8Num42z1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3z0">
    <w:name w:val="WW8Num43z0"/>
    <w:rPr>
      <w:rFonts w:ascii="Wingdings" w:hAnsi="Wingdings" w:cs="Wingdings"/>
      <w:color w:val="FF9900"/>
      <w:sz w:val="24"/>
      <w:szCs w:val="24"/>
    </w:rPr>
  </w:style>
  <w:style w:type="character" w:customStyle="1" w:styleId="WW8Num43z1">
    <w:name w:val="WW8Num43z1"/>
    <w:rPr>
      <w:rFonts w:ascii="Times New Roman" w:eastAsia="Times New Roman" w:hAnsi="Times New Roman" w:cs="Times New Roman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WW8Num44z0">
    <w:name w:val="WW8Num44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Times New Roman" w:hAnsi="Times New Roman" w:cs="Times New Roman"/>
      <w:b w:val="0"/>
      <w:bCs w:val="0"/>
      <w:i w:val="0"/>
      <w:iCs w:val="0"/>
      <w:color w:val="FF9900"/>
      <w:sz w:val="20"/>
      <w:szCs w:val="20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47z0">
    <w:name w:val="WW8Num47z0"/>
    <w:rPr>
      <w:rFonts w:ascii="Century Gothic" w:eastAsia="Times New Roman" w:hAnsi="Century Gothic" w:cs="Times New Roman"/>
      <w:b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Wingdings" w:hAnsi="Wingdings" w:cs="Wingdings"/>
      <w:sz w:val="24"/>
      <w:szCs w:val="24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9z0">
    <w:name w:val="WW8Num49z0"/>
    <w:rPr>
      <w:rFonts w:ascii="Wingdings" w:hAnsi="Wingdings" w:cs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0">
    <w:name w:val="WW8Num51z0"/>
    <w:rPr>
      <w:rFonts w:ascii="Wingdings" w:hAnsi="Wingdings" w:cs="Wingdings"/>
      <w:color w:val="FF9900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  <w:color w:val="FF9900"/>
      <w:sz w:val="24"/>
      <w:szCs w:val="24"/>
    </w:rPr>
  </w:style>
  <w:style w:type="character" w:customStyle="1" w:styleId="WW8Num52z1">
    <w:name w:val="WW8Num52z1"/>
    <w:rPr>
      <w:rFonts w:ascii="Times New Roman" w:eastAsia="Times New Roman" w:hAnsi="Times New Roman" w:cs="Times New Roman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2z4">
    <w:name w:val="WW8Num52z4"/>
    <w:rPr>
      <w:rFonts w:ascii="Courier New" w:hAnsi="Courier New" w:cs="Courier New"/>
    </w:rPr>
  </w:style>
  <w:style w:type="character" w:customStyle="1" w:styleId="WW8Num53z0">
    <w:name w:val="WW8Num53z0"/>
    <w:rPr>
      <w:rFonts w:ascii="Wingdings" w:hAnsi="Wingdings" w:cs="Wingdings"/>
      <w:color w:val="FF9900"/>
      <w:sz w:val="24"/>
      <w:szCs w:val="24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3z3">
    <w:name w:val="WW8Num53z3"/>
    <w:rPr>
      <w:rFonts w:ascii="Symbol" w:hAnsi="Symbol" w:cs="Symbol"/>
    </w:rPr>
  </w:style>
  <w:style w:type="character" w:customStyle="1" w:styleId="WW8Num54z0">
    <w:name w:val="WW8Num54z0"/>
    <w:rPr>
      <w:rFonts w:ascii="Symbol" w:hAnsi="Symbol" w:cs="Symbol"/>
      <w:color w:val="auto"/>
    </w:rPr>
  </w:style>
  <w:style w:type="character" w:customStyle="1" w:styleId="WW8Num54z1">
    <w:name w:val="WW8Num54z1"/>
    <w:rPr>
      <w:rFonts w:ascii="Wingdings" w:eastAsia="Times New Roman" w:hAnsi="Wingdings" w:cs="Arial"/>
      <w:color w:val="auto"/>
    </w:rPr>
  </w:style>
  <w:style w:type="character" w:customStyle="1" w:styleId="WW8Num54z2">
    <w:name w:val="WW8Num54z2"/>
    <w:rPr>
      <w:rFonts w:ascii="Courier New" w:hAnsi="Courier New" w:cs="Courier New"/>
      <w:color w:val="auto"/>
    </w:rPr>
  </w:style>
  <w:style w:type="character" w:customStyle="1" w:styleId="Fuentedeprrafopredeter1">
    <w:name w:val="Fuente de párrafo predeter.1"/>
  </w:style>
  <w:style w:type="character" w:styleId="Hipervnculo">
    <w:name w:val="Hyperlink"/>
    <w:basedOn w:val="Fuentedeprrafopredeter1"/>
    <w:rPr>
      <w:color w:val="0000FF"/>
      <w:u w:val="single"/>
    </w:rPr>
  </w:style>
  <w:style w:type="character" w:styleId="Hipervnculovisitado">
    <w:name w:val="FollowedHyperlink"/>
    <w:basedOn w:val="Fuentedeprrafopredeter1"/>
    <w:rPr>
      <w:color w:val="800080"/>
      <w:u w:val="single"/>
    </w:rPr>
  </w:style>
  <w:style w:type="character" w:customStyle="1" w:styleId="n5Car">
    <w:name w:val="n5 Car"/>
    <w:basedOn w:val="Fuentedeprrafopredeter1"/>
    <w:rPr>
      <w:rFonts w:ascii="Arial" w:hAnsi="Arial" w:cs="Arial"/>
      <w:b/>
      <w:bCs/>
      <w:color w:val="000080"/>
      <w:sz w:val="22"/>
      <w:szCs w:val="22"/>
      <w:lang w:val="gl-ES" w:bidi="ar-SA"/>
    </w:rPr>
  </w:style>
  <w:style w:type="character" w:customStyle="1" w:styleId="n6Car">
    <w:name w:val="n6 Car"/>
    <w:basedOn w:val="Fuentedeprrafopredeter1"/>
    <w:rPr>
      <w:rFonts w:ascii="Arial" w:hAnsi="Arial" w:cs="Arial"/>
      <w:bCs/>
      <w:color w:val="000080"/>
      <w:sz w:val="22"/>
      <w:szCs w:val="22"/>
      <w:lang w:val="gl-ES" w:bidi="ar-SA"/>
    </w:rPr>
  </w:style>
  <w:style w:type="character" w:customStyle="1" w:styleId="cuest2CarCar">
    <w:name w:val="cuest2 Car Car"/>
    <w:basedOn w:val="Fuentedeprrafopredeter1"/>
    <w:rPr>
      <w:sz w:val="24"/>
      <w:szCs w:val="24"/>
      <w:lang w:val="gl-ES" w:bidi="ar-SA"/>
    </w:rPr>
  </w:style>
  <w:style w:type="character" w:customStyle="1" w:styleId="Carcterdenumeracin">
    <w:name w:val="Carácter de numeración"/>
  </w:style>
  <w:style w:type="character" w:customStyle="1" w:styleId="Smbolodenotafinal">
    <w:name w:val="Símbolo de nota final"/>
  </w:style>
  <w:style w:type="character" w:customStyle="1" w:styleId="nota1Car">
    <w:name w:val="nota1 Car"/>
    <w:basedOn w:val="Fuentedeprrafopredeter1"/>
    <w:rPr>
      <w:rFonts w:ascii="Arial Narrow" w:hAnsi="Arial Narrow" w:cs="Arial Narrow"/>
      <w:sz w:val="16"/>
      <w:szCs w:val="18"/>
      <w:lang w:val="gl-ES" w:bidi="ar-SA"/>
    </w:rPr>
  </w:style>
  <w:style w:type="character" w:customStyle="1" w:styleId="tx1Car1">
    <w:name w:val="tx1 Car1"/>
    <w:basedOn w:val="Fuentedeprrafopredeter1"/>
    <w:rPr>
      <w:sz w:val="24"/>
      <w:szCs w:val="24"/>
      <w:lang w:val="gl-ES" w:bidi="ar-SA"/>
    </w:rPr>
  </w:style>
  <w:style w:type="character" w:customStyle="1" w:styleId="p2CarCar">
    <w:name w:val="p2 Car Car"/>
    <w:basedOn w:val="Fuentedeprrafopredeter1"/>
    <w:rPr>
      <w:rFonts w:ascii="TimesNewRomanPS" w:hAnsi="TimesNewRomanPS" w:cs="TimesNewRomanPS"/>
      <w:sz w:val="24"/>
      <w:szCs w:val="24"/>
      <w:lang w:val="gl-ES" w:bidi="ar-SA"/>
    </w:rPr>
  </w:style>
  <w:style w:type="character" w:customStyle="1" w:styleId="p1Car">
    <w:name w:val="p1 Car"/>
    <w:basedOn w:val="Fuentedeprrafopredeter1"/>
    <w:rPr>
      <w:sz w:val="24"/>
      <w:szCs w:val="24"/>
      <w:lang w:val="gl-ES" w:bidi="ar-SA"/>
    </w:rPr>
  </w:style>
  <w:style w:type="character" w:customStyle="1" w:styleId="cuest1CarCar">
    <w:name w:val="cuest1 Car Car"/>
    <w:basedOn w:val="Fuentedeprrafopredeter1"/>
    <w:rPr>
      <w:rFonts w:ascii="Helvetica" w:hAnsi="Helvetica" w:cs="Arial"/>
      <w:color w:val="000080"/>
      <w:szCs w:val="24"/>
      <w:lang w:val="gl-ES" w:bidi="ar-SA"/>
    </w:rPr>
  </w:style>
  <w:style w:type="character" w:customStyle="1" w:styleId="txapoioCarCar">
    <w:name w:val="tx_apoio Car Car"/>
    <w:basedOn w:val="Fuentedeprrafopredeter1"/>
    <w:rPr>
      <w:rFonts w:cs="Arial"/>
      <w:sz w:val="24"/>
      <w:szCs w:val="24"/>
      <w:lang w:val="gl-ES" w:bidi="ar-SA"/>
    </w:rPr>
  </w:style>
  <w:style w:type="character" w:customStyle="1" w:styleId="EstilotxapoioNegritaCar">
    <w:name w:val="Estilo tx_apoio + Negrita Car"/>
    <w:basedOn w:val="txapoioCarCar"/>
    <w:rPr>
      <w:rFonts w:cs="Arial"/>
      <w:b/>
      <w:bCs/>
      <w:sz w:val="24"/>
      <w:szCs w:val="24"/>
      <w:lang w:val="gl-ES" w:bidi="ar-SA"/>
    </w:rPr>
  </w:style>
  <w:style w:type="character" w:customStyle="1" w:styleId="tipoformulariopequeo">
    <w:name w:val="tipoformulariopequeño"/>
    <w:basedOn w:val="Fuentedeprrafopredeter1"/>
  </w:style>
  <w:style w:type="character" w:customStyle="1" w:styleId="cal21">
    <w:name w:val="cal21"/>
    <w:basedOn w:val="Fuentedeprrafopredeter1"/>
  </w:style>
  <w:style w:type="character" w:customStyle="1" w:styleId="tt1Car">
    <w:name w:val="tt1 Car"/>
    <w:basedOn w:val="Fuentedeprrafopredeter1"/>
    <w:rPr>
      <w:rFonts w:ascii="Arial" w:hAnsi="Arial" w:cs="Helvetica"/>
      <w:sz w:val="16"/>
      <w:szCs w:val="16"/>
      <w:lang w:val="gl-ES" w:bidi="ar-SA"/>
    </w:rPr>
  </w:style>
  <w:style w:type="character" w:customStyle="1" w:styleId="tt2Car">
    <w:name w:val="tt2 Car"/>
    <w:basedOn w:val="tt1Car"/>
    <w:rPr>
      <w:rFonts w:ascii="Arial" w:hAnsi="Arial" w:cs="Helvetica"/>
      <w:sz w:val="16"/>
      <w:szCs w:val="16"/>
      <w:lang w:val="gl-ES" w:bidi="ar-SA"/>
    </w:rPr>
  </w:style>
  <w:style w:type="character" w:customStyle="1" w:styleId="txfig1Car">
    <w:name w:val="tx_fig1 Car"/>
    <w:basedOn w:val="tt2Car"/>
    <w:rPr>
      <w:rFonts w:ascii="Arial" w:hAnsi="Arial" w:cs="Helvetica"/>
      <w:iCs/>
      <w:sz w:val="16"/>
      <w:szCs w:val="16"/>
      <w:lang w:val="gl-ES" w:bidi="ar-SA"/>
    </w:rPr>
  </w:style>
  <w:style w:type="character" w:customStyle="1" w:styleId="entradillanova">
    <w:name w:val="entradillanova"/>
    <w:basedOn w:val="Fuentedeprrafopredeter1"/>
  </w:style>
  <w:style w:type="character" w:customStyle="1" w:styleId="textgeneralresaltado1">
    <w:name w:val="text_general_resaltado1"/>
    <w:basedOn w:val="Fuentedeprrafopredeter1"/>
    <w:rPr>
      <w:rFonts w:ascii="Verdana" w:hAnsi="Verdana" w:cs="Verdana"/>
      <w:b/>
      <w:bCs/>
      <w:strike w:val="0"/>
      <w:dstrike w:val="0"/>
      <w:color w:val="000000"/>
      <w:sz w:val="16"/>
      <w:szCs w:val="16"/>
      <w:u w:val="none"/>
    </w:rPr>
  </w:style>
  <w:style w:type="character" w:customStyle="1" w:styleId="negrita">
    <w:name w:val="negrita"/>
    <w:basedOn w:val="Fuentedeprrafopredeter1"/>
  </w:style>
  <w:style w:type="character" w:customStyle="1" w:styleId="tx1Car">
    <w:name w:val="tx1 Car"/>
    <w:basedOn w:val="Fuentedeprrafopredeter1"/>
    <w:rPr>
      <w:sz w:val="24"/>
      <w:szCs w:val="24"/>
      <w:lang w:val="gl-ES" w:bidi="ar-SA"/>
    </w:rPr>
  </w:style>
  <w:style w:type="character" w:customStyle="1" w:styleId="Caracteresdenotaalpie">
    <w:name w:val="Caracteres de nota al pie"/>
    <w:basedOn w:val="Fuentedeprrafopredeter1"/>
    <w:rPr>
      <w:vertAlign w:val="superscript"/>
    </w:rPr>
  </w:style>
  <w:style w:type="character" w:styleId="Textoennegrita">
    <w:name w:val="Strong"/>
    <w:basedOn w:val="Fuentedeprrafopredeter1"/>
    <w:qFormat/>
    <w:rPr>
      <w:b/>
      <w:bCs/>
    </w:rPr>
  </w:style>
  <w:style w:type="character" w:styleId="Nmerodepgina">
    <w:name w:val="page number"/>
    <w:basedOn w:val="Fuentedeprrafopredeter1"/>
  </w:style>
  <w:style w:type="character" w:customStyle="1" w:styleId="PiedepginaCar">
    <w:name w:val="Pie de página Car"/>
    <w:basedOn w:val="Fuentedeprrafopredeter1"/>
    <w:rPr>
      <w:sz w:val="24"/>
      <w:szCs w:val="24"/>
      <w:lang w:val="gl-ES" w:bidi="ar-SA"/>
    </w:rPr>
  </w:style>
  <w:style w:type="character" w:customStyle="1" w:styleId="EncabezadoCar">
    <w:name w:val="Encabezado Car"/>
    <w:basedOn w:val="Fuentedeprrafopredeter1"/>
    <w:rPr>
      <w:rFonts w:ascii="Arial" w:hAnsi="Arial" w:cs="Arial"/>
      <w:sz w:val="28"/>
      <w:szCs w:val="28"/>
      <w:lang w:val="es-ES_tradnl" w:bidi="ar-SA"/>
    </w:rPr>
  </w:style>
  <w:style w:type="paragraph" w:customStyle="1" w:styleId="Encabezado1">
    <w:name w:val="Encabezado1"/>
    <w:basedOn w:val="Normal"/>
    <w:next w:val="Textoindependiente"/>
    <w:pPr>
      <w:widowControl/>
      <w:tabs>
        <w:tab w:val="clear" w:pos="851"/>
      </w:tabs>
      <w:autoSpaceDE/>
      <w:spacing w:before="0" w:after="0" w:line="360" w:lineRule="auto"/>
      <w:ind w:left="0" w:firstLine="0"/>
      <w:jc w:val="center"/>
    </w:pPr>
    <w:rPr>
      <w:rFonts w:ascii="Century Gothic" w:hAnsi="Century Gothic" w:cs="Century Gothic"/>
      <w:b/>
      <w:spacing w:val="100"/>
      <w:sz w:val="20"/>
      <w:szCs w:val="20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pPr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styleId="Descripcin">
    <w:name w:val="caption"/>
    <w:basedOn w:val="Normal"/>
    <w:qFormat/>
    <w:pPr>
      <w:suppressLineNumbers/>
      <w:tabs>
        <w:tab w:val="clear" w:pos="851"/>
      </w:tabs>
      <w:suppressAutoHyphens/>
      <w:spacing w:before="120" w:after="120"/>
      <w:ind w:left="0" w:firstLine="0"/>
      <w:jc w:val="left"/>
    </w:pPr>
    <w:rPr>
      <w:i/>
      <w:iCs/>
      <w:sz w:val="20"/>
      <w:szCs w:val="20"/>
      <w:lang w:val="es-ES_tradnl"/>
    </w:rPr>
  </w:style>
  <w:style w:type="paragraph" w:customStyle="1" w:styleId="ndice">
    <w:name w:val="Índice"/>
    <w:basedOn w:val="Normal"/>
    <w:pPr>
      <w:suppressLineNumbers/>
      <w:tabs>
        <w:tab w:val="clear" w:pos="851"/>
      </w:tabs>
      <w:suppressAutoHyphens/>
      <w:spacing w:before="0" w:after="0"/>
      <w:ind w:left="0" w:firstLine="0"/>
      <w:jc w:val="left"/>
    </w:pPr>
    <w:rPr>
      <w:lang w:val="es-ES_tradnl"/>
    </w:rPr>
  </w:style>
  <w:style w:type="paragraph" w:styleId="TDC1">
    <w:name w:val="toc 1"/>
    <w:basedOn w:val="Normal"/>
    <w:next w:val="Normal"/>
    <w:pPr>
      <w:widowControl/>
      <w:tabs>
        <w:tab w:val="clear" w:pos="851"/>
        <w:tab w:val="right" w:pos="709"/>
        <w:tab w:val="right" w:leader="dot" w:pos="9639"/>
      </w:tabs>
      <w:autoSpaceDE/>
      <w:spacing w:before="120" w:after="120"/>
      <w:ind w:left="567" w:hanging="567"/>
      <w:jc w:val="left"/>
    </w:pPr>
    <w:rPr>
      <w:rFonts w:ascii="Arial" w:hAnsi="Arial" w:cs="Arial"/>
      <w:b/>
      <w:color w:val="000080"/>
      <w:lang w:val="es-ES" w:eastAsia="es-ES"/>
    </w:rPr>
  </w:style>
  <w:style w:type="paragraph" w:styleId="TDC2">
    <w:name w:val="toc 2"/>
    <w:basedOn w:val="TDC1"/>
    <w:next w:val="Normal"/>
    <w:pPr>
      <w:tabs>
        <w:tab w:val="clear" w:pos="709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pPr>
      <w:tabs>
        <w:tab w:val="clear" w:pos="709"/>
        <w:tab w:val="left" w:pos="1701"/>
      </w:tabs>
      <w:spacing w:before="60" w:after="60"/>
      <w:ind w:left="1843" w:hanging="709"/>
    </w:pPr>
    <w:rPr>
      <w:rFonts w:ascii="Arial Narrow" w:hAnsi="Arial Narrow" w:cs="Arial Narrow"/>
      <w:b w:val="0"/>
      <w:sz w:val="20"/>
      <w:szCs w:val="20"/>
    </w:rPr>
  </w:style>
  <w:style w:type="paragraph" w:styleId="TDC4">
    <w:name w:val="toc 4"/>
    <w:basedOn w:val="TDC1"/>
    <w:next w:val="Normal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 w:cs="Arial Narrow"/>
      <w:b w:val="0"/>
      <w:sz w:val="20"/>
      <w:szCs w:val="20"/>
    </w:rPr>
  </w:style>
  <w:style w:type="paragraph" w:styleId="TDC5">
    <w:name w:val="toc 5"/>
    <w:basedOn w:val="TDC1"/>
    <w:next w:val="Normal"/>
    <w:pPr>
      <w:spacing w:before="40" w:after="40"/>
      <w:ind w:left="2268" w:firstLine="142"/>
    </w:pPr>
    <w:rPr>
      <w:rFonts w:ascii="Arial Narrow" w:hAnsi="Arial Narrow" w:cs="Arial Narrow"/>
      <w:b w:val="0"/>
      <w:sz w:val="20"/>
      <w:szCs w:val="20"/>
    </w:rPr>
  </w:style>
  <w:style w:type="paragraph" w:styleId="TDC6">
    <w:name w:val="toc 6"/>
    <w:basedOn w:val="TDC1"/>
    <w:next w:val="Normal"/>
    <w:pPr>
      <w:spacing w:before="20" w:after="20"/>
      <w:ind w:left="2835" w:firstLine="0"/>
    </w:pPr>
    <w:rPr>
      <w:rFonts w:ascii="Arial Narrow" w:hAnsi="Arial Narrow" w:cs="Arial Narrow"/>
      <w:b w:val="0"/>
      <w:sz w:val="18"/>
      <w:szCs w:val="18"/>
    </w:rPr>
  </w:style>
  <w:style w:type="paragraph" w:styleId="TDC7">
    <w:name w:val="toc 7"/>
    <w:basedOn w:val="TDC1"/>
    <w:next w:val="Normal"/>
    <w:pPr>
      <w:ind w:left="1440"/>
    </w:pPr>
  </w:style>
  <w:style w:type="paragraph" w:styleId="TDC8">
    <w:name w:val="toc 8"/>
    <w:basedOn w:val="TDC1"/>
    <w:next w:val="Normal"/>
    <w:pPr>
      <w:ind w:left="1680"/>
    </w:pPr>
  </w:style>
  <w:style w:type="paragraph" w:styleId="TDC9">
    <w:name w:val="toc 9"/>
    <w:basedOn w:val="TDC1"/>
    <w:next w:val="Normal"/>
    <w:pPr>
      <w:ind w:left="1920"/>
    </w:pPr>
  </w:style>
  <w:style w:type="paragraph" w:styleId="Piedepgina">
    <w:name w:val="footer"/>
    <w:basedOn w:val="Normal"/>
    <w:pPr>
      <w:tabs>
        <w:tab w:val="clear" w:pos="851"/>
        <w:tab w:val="center" w:pos="4252"/>
        <w:tab w:val="right" w:pos="8504"/>
      </w:tabs>
    </w:pPr>
  </w:style>
  <w:style w:type="paragraph" w:customStyle="1" w:styleId="n1">
    <w:name w:val="n1"/>
    <w:next w:val="tx1"/>
    <w:pPr>
      <w:numPr>
        <w:numId w:val="2"/>
      </w:numPr>
      <w:pBdr>
        <w:bottom w:val="single" w:sz="4" w:space="1" w:color="FFFF00"/>
      </w:pBdr>
      <w:tabs>
        <w:tab w:val="left" w:pos="907"/>
      </w:tabs>
      <w:suppressAutoHyphens/>
      <w:spacing w:before="320" w:after="180"/>
    </w:pPr>
    <w:rPr>
      <w:rFonts w:ascii="Arial" w:hAnsi="Arial" w:cs="Arial"/>
      <w:b/>
      <w:bCs/>
      <w:color w:val="000080"/>
      <w:sz w:val="48"/>
      <w:szCs w:val="48"/>
      <w:lang w:val="gl-ES" w:eastAsia="zh-CN"/>
    </w:rPr>
  </w:style>
  <w:style w:type="paragraph" w:customStyle="1" w:styleId="tx1">
    <w:name w:val="tx1"/>
    <w:pPr>
      <w:suppressAutoHyphens/>
      <w:spacing w:before="120" w:after="60"/>
      <w:ind w:left="907"/>
      <w:jc w:val="both"/>
    </w:pPr>
    <w:rPr>
      <w:sz w:val="24"/>
      <w:szCs w:val="24"/>
      <w:lang w:val="gl-ES" w:eastAsia="zh-CN"/>
    </w:rPr>
  </w:style>
  <w:style w:type="paragraph" w:customStyle="1" w:styleId="n2">
    <w:name w:val="n2"/>
    <w:next w:val="tx1"/>
    <w:pPr>
      <w:numPr>
        <w:ilvl w:val="1"/>
        <w:numId w:val="1"/>
      </w:numPr>
      <w:suppressAutoHyphens/>
      <w:spacing w:before="500" w:after="180"/>
      <w:outlineLvl w:val="1"/>
    </w:pPr>
    <w:rPr>
      <w:rFonts w:ascii="Arial" w:hAnsi="Arial" w:cs="Arial"/>
      <w:b/>
      <w:bCs/>
      <w:color w:val="000080"/>
      <w:sz w:val="36"/>
      <w:szCs w:val="36"/>
      <w:lang w:val="gl-ES" w:eastAsia="zh-CN"/>
    </w:rPr>
  </w:style>
  <w:style w:type="paragraph" w:customStyle="1" w:styleId="n3">
    <w:name w:val="n3"/>
    <w:next w:val="tx1"/>
    <w:pPr>
      <w:keepNext/>
      <w:numPr>
        <w:ilvl w:val="2"/>
        <w:numId w:val="1"/>
      </w:numPr>
      <w:tabs>
        <w:tab w:val="left" w:pos="907"/>
      </w:tabs>
      <w:suppressAutoHyphens/>
      <w:spacing w:before="400" w:after="180"/>
      <w:outlineLvl w:val="2"/>
    </w:pPr>
    <w:rPr>
      <w:rFonts w:ascii="Arial" w:hAnsi="Arial" w:cs="Arial"/>
      <w:b/>
      <w:bCs/>
      <w:color w:val="000080"/>
      <w:sz w:val="28"/>
      <w:szCs w:val="28"/>
      <w:lang w:val="gl-ES" w:eastAsia="zh-CN"/>
    </w:rPr>
  </w:style>
  <w:style w:type="paragraph" w:customStyle="1" w:styleId="p1">
    <w:name w:val="p1"/>
    <w:pPr>
      <w:numPr>
        <w:numId w:val="5"/>
      </w:numPr>
      <w:tabs>
        <w:tab w:val="left" w:pos="1191"/>
      </w:tabs>
      <w:suppressAutoHyphens/>
      <w:spacing w:before="120" w:after="60"/>
      <w:ind w:left="1191" w:hanging="284"/>
      <w:jc w:val="both"/>
    </w:pPr>
    <w:rPr>
      <w:sz w:val="24"/>
      <w:szCs w:val="24"/>
      <w:lang w:val="gl-ES" w:eastAsia="zh-CN"/>
    </w:rPr>
  </w:style>
  <w:style w:type="paragraph" w:customStyle="1" w:styleId="p2">
    <w:name w:val="p2"/>
    <w:pPr>
      <w:numPr>
        <w:numId w:val="8"/>
      </w:numPr>
      <w:suppressAutoHyphens/>
      <w:spacing w:before="60" w:after="60"/>
      <w:jc w:val="both"/>
    </w:pPr>
    <w:rPr>
      <w:rFonts w:ascii="TimesNewRomanPS" w:hAnsi="TimesNewRomanPS" w:cs="TimesNewRomanPS"/>
      <w:sz w:val="24"/>
      <w:szCs w:val="24"/>
      <w:lang w:val="gl-ES" w:eastAsia="zh-CN"/>
    </w:rPr>
  </w:style>
  <w:style w:type="paragraph" w:customStyle="1" w:styleId="n4">
    <w:name w:val="n4"/>
    <w:next w:val="tx1"/>
    <w:pPr>
      <w:keepNext/>
      <w:numPr>
        <w:ilvl w:val="3"/>
        <w:numId w:val="1"/>
      </w:numPr>
      <w:suppressAutoHyphens/>
      <w:spacing w:before="400" w:after="120"/>
      <w:outlineLvl w:val="3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n5">
    <w:name w:val="n5"/>
    <w:next w:val="tx1"/>
    <w:pPr>
      <w:keepNext/>
      <w:tabs>
        <w:tab w:val="left" w:pos="907"/>
      </w:tabs>
      <w:suppressAutoHyphens/>
      <w:spacing w:before="300" w:after="240"/>
      <w:ind w:left="907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tt1">
    <w:name w:val="tt1"/>
    <w:pPr>
      <w:suppressAutoHyphens/>
      <w:spacing w:before="20" w:after="20"/>
    </w:pPr>
    <w:rPr>
      <w:rFonts w:ascii="Arial" w:hAnsi="Arial" w:cs="Helvetica"/>
      <w:sz w:val="16"/>
      <w:szCs w:val="16"/>
      <w:lang w:val="gl-ES" w:eastAsia="zh-CN"/>
    </w:rPr>
  </w:style>
  <w:style w:type="paragraph" w:customStyle="1" w:styleId="tt1c">
    <w:name w:val="tt1c"/>
    <w:basedOn w:val="tt1"/>
    <w:pPr>
      <w:jc w:val="center"/>
    </w:pPr>
  </w:style>
  <w:style w:type="paragraph" w:customStyle="1" w:styleId="tt1cn">
    <w:name w:val="tt1cn"/>
    <w:basedOn w:val="tt1c"/>
    <w:pPr>
      <w:widowControl w:val="0"/>
      <w:tabs>
        <w:tab w:val="left" w:pos="851"/>
      </w:tabs>
      <w:autoSpaceDE w:val="0"/>
    </w:pPr>
    <w:rPr>
      <w:b/>
      <w:bCs/>
    </w:rPr>
  </w:style>
  <w:style w:type="paragraph" w:customStyle="1" w:styleId="n6">
    <w:name w:val="n6"/>
    <w:next w:val="tx1"/>
    <w:pPr>
      <w:keepNext/>
      <w:suppressAutoHyphens/>
      <w:spacing w:before="320" w:after="180"/>
      <w:ind w:left="907"/>
    </w:pPr>
    <w:rPr>
      <w:rFonts w:ascii="Arial" w:hAnsi="Arial" w:cs="Arial"/>
      <w:bCs/>
      <w:color w:val="000080"/>
      <w:sz w:val="22"/>
      <w:szCs w:val="22"/>
      <w:lang w:val="gl-ES" w:eastAsia="zh-CN"/>
    </w:rPr>
  </w:style>
  <w:style w:type="paragraph" w:customStyle="1" w:styleId="t1">
    <w:name w:val="t1"/>
    <w:pPr>
      <w:tabs>
        <w:tab w:val="left" w:pos="-1440"/>
      </w:tabs>
      <w:suppressAutoHyphens/>
      <w:spacing w:before="600"/>
    </w:pPr>
    <w:rPr>
      <w:rFonts w:ascii="Arial" w:hAnsi="Arial" w:cs="Arial"/>
      <w:bCs/>
      <w:sz w:val="28"/>
      <w:szCs w:val="32"/>
      <w:lang w:val="gl-ES"/>
    </w:rPr>
  </w:style>
  <w:style w:type="paragraph" w:customStyle="1" w:styleId="indice1">
    <w:name w:val="indice1"/>
    <w:pPr>
      <w:suppressAutoHyphens/>
      <w:spacing w:before="120" w:after="400"/>
    </w:pPr>
    <w:rPr>
      <w:rFonts w:ascii="Arial" w:hAnsi="Arial" w:cs="Arial"/>
      <w:b/>
      <w:color w:val="000080"/>
      <w:sz w:val="28"/>
      <w:szCs w:val="28"/>
      <w:lang w:eastAsia="zh-CN"/>
    </w:rPr>
  </w:style>
  <w:style w:type="paragraph" w:customStyle="1" w:styleId="p3">
    <w:name w:val="p3"/>
    <w:pPr>
      <w:tabs>
        <w:tab w:val="left" w:pos="1702"/>
      </w:tabs>
      <w:suppressAutoHyphens/>
      <w:spacing w:before="60" w:after="60"/>
      <w:ind w:left="1702" w:hanging="284"/>
    </w:pPr>
    <w:rPr>
      <w:sz w:val="24"/>
      <w:szCs w:val="24"/>
      <w:lang w:val="gl-ES" w:eastAsia="zh-CN"/>
    </w:rPr>
  </w:style>
  <w:style w:type="paragraph" w:customStyle="1" w:styleId="tt1n">
    <w:name w:val="tt1n"/>
    <w:basedOn w:val="tt1"/>
    <w:rPr>
      <w:b/>
      <w:bCs/>
    </w:rPr>
  </w:style>
  <w:style w:type="paragraph" w:customStyle="1" w:styleId="ttp1">
    <w:name w:val="ttp1"/>
    <w:basedOn w:val="tt1"/>
    <w:pPr>
      <w:numPr>
        <w:numId w:val="3"/>
      </w:numPr>
      <w:spacing w:before="40" w:after="40"/>
    </w:pPr>
  </w:style>
  <w:style w:type="paragraph" w:customStyle="1" w:styleId="ttp2">
    <w:name w:val="ttp2"/>
    <w:basedOn w:val="ttp1"/>
    <w:pPr>
      <w:numPr>
        <w:numId w:val="11"/>
      </w:numPr>
      <w:tabs>
        <w:tab w:val="left" w:pos="454"/>
      </w:tabs>
    </w:pPr>
  </w:style>
  <w:style w:type="paragraph" w:customStyle="1" w:styleId="sp1">
    <w:name w:val="sp1"/>
    <w:basedOn w:val="Normal"/>
    <w:pPr>
      <w:ind w:left="1134"/>
    </w:pPr>
  </w:style>
  <w:style w:type="paragraph" w:customStyle="1" w:styleId="t2">
    <w:name w:val="t2"/>
    <w:basedOn w:val="t1"/>
    <w:pPr>
      <w:spacing w:before="120"/>
    </w:pPr>
    <w:rPr>
      <w:rFonts w:ascii="Arial Narrow" w:hAnsi="Arial Narrow" w:cs="Arial Narrow"/>
      <w:b/>
      <w:color w:val="FF9900"/>
      <w:sz w:val="44"/>
      <w:szCs w:val="56"/>
    </w:rPr>
  </w:style>
  <w:style w:type="paragraph" w:customStyle="1" w:styleId="t3">
    <w:name w:val="t3"/>
    <w:basedOn w:val="t2"/>
    <w:pPr>
      <w:spacing w:before="400" w:after="200"/>
    </w:pPr>
    <w:rPr>
      <w:color w:val="000080"/>
      <w:sz w:val="52"/>
      <w:szCs w:val="44"/>
    </w:rPr>
  </w:style>
  <w:style w:type="paragraph" w:customStyle="1" w:styleId="p4">
    <w:name w:val="p4"/>
    <w:basedOn w:val="p3"/>
    <w:pPr>
      <w:tabs>
        <w:tab w:val="clear" w:pos="1702"/>
        <w:tab w:val="left" w:pos="2041"/>
        <w:tab w:val="left" w:pos="2118"/>
      </w:tabs>
      <w:ind w:left="2042"/>
    </w:pPr>
  </w:style>
  <w:style w:type="paragraph" w:customStyle="1" w:styleId="sp2">
    <w:name w:val="sp2"/>
    <w:basedOn w:val="sp1"/>
    <w:pPr>
      <w:ind w:left="1474"/>
    </w:pPr>
  </w:style>
  <w:style w:type="paragraph" w:customStyle="1" w:styleId="tt2">
    <w:name w:val="tt2"/>
    <w:basedOn w:val="tt1"/>
    <w:pPr>
      <w:widowControl w:val="0"/>
      <w:tabs>
        <w:tab w:val="left" w:pos="851"/>
      </w:tabs>
      <w:autoSpaceDE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jc w:val="right"/>
    </w:pPr>
    <w:rPr>
      <w:rFonts w:cs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pPr>
      <w:tabs>
        <w:tab w:val="clear" w:pos="851"/>
      </w:tabs>
      <w:spacing w:after="60"/>
      <w:ind w:left="0" w:firstLine="0"/>
    </w:pPr>
  </w:style>
  <w:style w:type="paragraph" w:customStyle="1" w:styleId="cuest1">
    <w:name w:val="cuest1"/>
    <w:basedOn w:val="p1"/>
    <w:next w:val="Textoindependiente"/>
    <w:pPr>
      <w:widowControl w:val="0"/>
      <w:numPr>
        <w:numId w:val="6"/>
      </w:numPr>
      <w:pBdr>
        <w:bottom w:val="single" w:sz="4" w:space="1" w:color="FFFF00"/>
      </w:pBdr>
      <w:spacing w:before="300" w:after="180"/>
    </w:pPr>
    <w:rPr>
      <w:rFonts w:ascii="Helvetica" w:hAnsi="Helvetica" w:cs="Arial"/>
      <w:color w:val="000080"/>
      <w:sz w:val="20"/>
    </w:rPr>
  </w:style>
  <w:style w:type="paragraph" w:customStyle="1" w:styleId="cuest2">
    <w:name w:val="cuest2"/>
    <w:pPr>
      <w:numPr>
        <w:numId w:val="4"/>
      </w:numPr>
      <w:suppressAutoHyphens/>
      <w:spacing w:before="120" w:after="120"/>
      <w:ind w:left="1475" w:hanging="284"/>
    </w:pPr>
    <w:rPr>
      <w:sz w:val="24"/>
      <w:szCs w:val="24"/>
      <w:lang w:val="gl-ES" w:eastAsia="zh-CN"/>
    </w:rPr>
  </w:style>
  <w:style w:type="paragraph" w:customStyle="1" w:styleId="cuest3">
    <w:name w:val="cuest3"/>
    <w:basedOn w:val="Textoindependiente"/>
    <w:pPr>
      <w:numPr>
        <w:numId w:val="13"/>
      </w:numPr>
      <w:spacing w:before="120"/>
      <w:ind w:left="1475" w:hanging="284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pPr>
      <w:numPr>
        <w:numId w:val="0"/>
      </w:numPr>
    </w:pPr>
  </w:style>
  <w:style w:type="paragraph" w:customStyle="1" w:styleId="txapoio">
    <w:name w:val="tx_apoio"/>
    <w:basedOn w:val="cuest1"/>
    <w:next w:val="Textoindependiente"/>
    <w:pPr>
      <w:numPr>
        <w:numId w:val="12"/>
      </w:numPr>
      <w:pBdr>
        <w:left w:val="single" w:sz="12" w:space="4" w:color="FFFF00"/>
        <w:bottom w:val="none" w:sz="0" w:space="0" w:color="auto"/>
      </w:pBdr>
      <w:tabs>
        <w:tab w:val="left" w:pos="1474"/>
      </w:tabs>
    </w:pPr>
    <w:rPr>
      <w:rFonts w:ascii="Times New Roman" w:hAnsi="Times New Roman" w:cs="Times New Roman"/>
      <w:color w:val="auto"/>
      <w:sz w:val="24"/>
    </w:rPr>
  </w:style>
  <w:style w:type="paragraph" w:customStyle="1" w:styleId="txtarefa1">
    <w:name w:val="tx_tarefa1"/>
    <w:basedOn w:val="txapoio"/>
    <w:pPr>
      <w:numPr>
        <w:numId w:val="0"/>
      </w:numPr>
      <w:tabs>
        <w:tab w:val="left" w:pos="1474"/>
      </w:tabs>
      <w:ind w:left="1474" w:hanging="567"/>
    </w:pPr>
  </w:style>
  <w:style w:type="paragraph" w:customStyle="1" w:styleId="txentregable1">
    <w:name w:val="tx_entregable1"/>
    <w:basedOn w:val="txtarefa1"/>
    <w:pPr>
      <w:numPr>
        <w:numId w:val="10"/>
      </w:numPr>
      <w:tabs>
        <w:tab w:val="left" w:pos="1531"/>
      </w:tabs>
    </w:pPr>
  </w:style>
  <w:style w:type="paragraph" w:customStyle="1" w:styleId="sp11">
    <w:name w:val="sp11"/>
    <w:basedOn w:val="sp1"/>
    <w:pPr>
      <w:ind w:firstLine="0"/>
    </w:pPr>
  </w:style>
  <w:style w:type="paragraph" w:styleId="Encabezado">
    <w:name w:val="header"/>
    <w:basedOn w:val="Normal"/>
    <w:next w:val="Textoindependiente"/>
    <w:pPr>
      <w:keepNext/>
      <w:tabs>
        <w:tab w:val="clear" w:pos="851"/>
      </w:tabs>
      <w:suppressAutoHyphens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/>
    </w:rPr>
  </w:style>
  <w:style w:type="paragraph" w:customStyle="1" w:styleId="Contenidodelatabla">
    <w:name w:val="Contenido de la tabla"/>
    <w:basedOn w:val="Textoindependiente"/>
    <w:pPr>
      <w:suppressLineNumbers/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pPr>
      <w:tabs>
        <w:tab w:val="clear" w:pos="851"/>
      </w:tabs>
      <w:suppressAutoHyphens/>
      <w:spacing w:before="0"/>
      <w:ind w:left="0" w:firstLine="227"/>
      <w:jc w:val="left"/>
    </w:pPr>
    <w:rPr>
      <w:lang w:val="es-ES_tradnl"/>
    </w:rPr>
  </w:style>
  <w:style w:type="paragraph" w:customStyle="1" w:styleId="Listado">
    <w:name w:val="Listado"/>
    <w:basedOn w:val="Normal"/>
    <w:pPr>
      <w:tabs>
        <w:tab w:val="clear" w:pos="851"/>
      </w:tabs>
      <w:suppressAutoHyphens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/>
    </w:rPr>
  </w:style>
  <w:style w:type="paragraph" w:customStyle="1" w:styleId="tabladchanegrita">
    <w:name w:val="tabla dcha negrita"/>
    <w:basedOn w:val="Contenidodelatabla"/>
    <w:pPr>
      <w:jc w:val="right"/>
    </w:pPr>
    <w:rPr>
      <w:b/>
      <w:bCs/>
    </w:rPr>
  </w:style>
  <w:style w:type="paragraph" w:customStyle="1" w:styleId="tex1">
    <w:name w:val="tex1"/>
    <w:basedOn w:val="sp11"/>
  </w:style>
  <w:style w:type="paragraph" w:customStyle="1" w:styleId="tt0">
    <w:name w:val="tt0"/>
    <w:basedOn w:val="Normal"/>
    <w:pPr>
      <w:tabs>
        <w:tab w:val="clear" w:pos="851"/>
      </w:tabs>
      <w:spacing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customStyle="1" w:styleId="Textoindependienteprimerasangra1">
    <w:name w:val="Texto independiente primera sangría1"/>
    <w:basedOn w:val="Textoindependiente"/>
    <w:pPr>
      <w:ind w:left="0" w:firstLine="0"/>
    </w:pPr>
    <w:rPr>
      <w:lang w:val="es-ES"/>
    </w:rPr>
  </w:style>
  <w:style w:type="paragraph" w:customStyle="1" w:styleId="western1">
    <w:name w:val="western1"/>
    <w:basedOn w:val="Normal"/>
    <w:pPr>
      <w:widowControl/>
      <w:tabs>
        <w:tab w:val="clear" w:pos="851"/>
      </w:tabs>
      <w:autoSpaceDE/>
      <w:spacing w:before="280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riterio1">
    <w:name w:val="criterio1"/>
    <w:basedOn w:val="Normal"/>
    <w:pPr>
      <w:widowControl/>
      <w:tabs>
        <w:tab w:val="clear" w:pos="851"/>
      </w:tabs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comentario1">
    <w:name w:val="comentario1"/>
    <w:basedOn w:val="criterio1"/>
    <w:pPr>
      <w:spacing w:before="60" w:after="60"/>
      <w:ind w:left="907"/>
    </w:pPr>
    <w:rPr>
      <w:color w:val="FF0000"/>
    </w:rPr>
  </w:style>
  <w:style w:type="paragraph" w:customStyle="1" w:styleId="formula2">
    <w:name w:val="formula2"/>
    <w:basedOn w:val="formula1"/>
    <w:pPr>
      <w:ind w:left="0"/>
    </w:pPr>
  </w:style>
  <w:style w:type="paragraph" w:customStyle="1" w:styleId="ttcab1">
    <w:name w:val="ttcab1"/>
    <w:pPr>
      <w:tabs>
        <w:tab w:val="left" w:pos="2232"/>
      </w:tabs>
      <w:suppressAutoHyphens/>
      <w:spacing w:before="40" w:after="40"/>
      <w:ind w:left="2232" w:hanging="2232"/>
      <w:jc w:val="center"/>
    </w:pPr>
    <w:rPr>
      <w:rFonts w:ascii="Arial" w:hAnsi="Arial" w:cs="Arial"/>
      <w:b/>
      <w:bCs/>
      <w:lang w:eastAsia="zh-CN"/>
    </w:rPr>
  </w:style>
  <w:style w:type="paragraph" w:customStyle="1" w:styleId="txfig1">
    <w:name w:val="tx_fig1"/>
    <w:basedOn w:val="tt2"/>
    <w:pPr>
      <w:pBdr>
        <w:top w:val="single" w:sz="4" w:space="1" w:color="FFFF00"/>
      </w:pBdr>
      <w:ind w:left="907"/>
    </w:pPr>
    <w:rPr>
      <w:iCs/>
    </w:rPr>
  </w:style>
  <w:style w:type="paragraph" w:customStyle="1" w:styleId="nota1">
    <w:name w:val="nota1"/>
    <w:basedOn w:val="Normal"/>
    <w:pPr>
      <w:tabs>
        <w:tab w:val="clear" w:pos="851"/>
      </w:tabs>
      <w:autoSpaceDE/>
      <w:ind w:left="0" w:firstLine="0"/>
    </w:pPr>
    <w:rPr>
      <w:rFonts w:ascii="Arial Narrow" w:hAnsi="Arial Narrow" w:cs="Arial Narrow"/>
      <w:sz w:val="16"/>
      <w:szCs w:val="18"/>
    </w:rPr>
  </w:style>
  <w:style w:type="paragraph" w:customStyle="1" w:styleId="txfig2">
    <w:name w:val="tx_fig2"/>
    <w:basedOn w:val="txfig1"/>
    <w:pPr>
      <w:pBdr>
        <w:top w:val="none" w:sz="0" w:space="0" w:color="auto"/>
        <w:bottom w:val="single" w:sz="4" w:space="1" w:color="FFFF00"/>
      </w:pBdr>
    </w:pPr>
  </w:style>
  <w:style w:type="paragraph" w:customStyle="1" w:styleId="castx1">
    <w:name w:val="cas_tx1"/>
    <w:basedOn w:val="tx1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pPr>
      <w:numPr>
        <w:numId w:val="7"/>
      </w:numPr>
      <w:tabs>
        <w:tab w:val="clear" w:pos="851"/>
      </w:tabs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pPr>
      <w:numPr>
        <w:numId w:val="0"/>
      </w:numPr>
      <w:ind w:left="907"/>
    </w:pPr>
  </w:style>
  <w:style w:type="paragraph" w:customStyle="1" w:styleId="Textosinformato1">
    <w:name w:val="Texto sin formato1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tinuarlista21">
    <w:name w:val="Continuar lista 21"/>
    <w:basedOn w:val="Normal"/>
    <w:pPr>
      <w:spacing w:after="120"/>
      <w:ind w:left="566" w:firstLine="227"/>
    </w:pPr>
  </w:style>
  <w:style w:type="paragraph" w:customStyle="1" w:styleId="Continuarlista41">
    <w:name w:val="Continuar lista 41"/>
    <w:basedOn w:val="Normal"/>
    <w:pPr>
      <w:spacing w:after="120"/>
      <w:ind w:left="1132" w:firstLine="227"/>
    </w:pPr>
  </w:style>
  <w:style w:type="paragraph" w:styleId="Sangradetextonormal">
    <w:name w:val="Body Text Indent"/>
    <w:basedOn w:val="Normal"/>
    <w:pPr>
      <w:spacing w:after="120"/>
      <w:ind w:left="283" w:firstLine="227"/>
    </w:pPr>
  </w:style>
  <w:style w:type="paragraph" w:customStyle="1" w:styleId="tt1cp">
    <w:name w:val="tt1cp"/>
    <w:basedOn w:val="tt1c"/>
    <w:pPr>
      <w:widowControl w:val="0"/>
      <w:autoSpaceDE w:val="0"/>
    </w:pPr>
    <w:rPr>
      <w:rFonts w:ascii="Arial Narrow" w:hAnsi="Arial Narrow" w:cs="Arial Narrow"/>
    </w:rPr>
  </w:style>
  <w:style w:type="paragraph" w:customStyle="1" w:styleId="cascuest1">
    <w:name w:val="cas_cuest1"/>
    <w:basedOn w:val="Textoindependiente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pPr>
      <w:ind w:left="1814"/>
    </w:pPr>
  </w:style>
  <w:style w:type="paragraph" w:customStyle="1" w:styleId="ttp10">
    <w:name w:val="tt_p1"/>
    <w:basedOn w:val="tt1"/>
    <w:pPr>
      <w:tabs>
        <w:tab w:val="left" w:pos="227"/>
        <w:tab w:val="left" w:pos="360"/>
      </w:tabs>
      <w:spacing w:before="40" w:after="40"/>
      <w:ind w:left="227" w:hanging="227"/>
    </w:pPr>
    <w:rPr>
      <w:rFonts w:cs="Arial"/>
      <w:szCs w:val="18"/>
      <w:lang w:val="es-ES_tradnl"/>
    </w:rPr>
  </w:style>
  <w:style w:type="paragraph" w:customStyle="1" w:styleId="sp21">
    <w:name w:val="sp21"/>
    <w:basedOn w:val="sp2"/>
    <w:pPr>
      <w:spacing w:before="120"/>
      <w:ind w:firstLine="0"/>
    </w:pPr>
  </w:style>
  <w:style w:type="paragraph" w:customStyle="1" w:styleId="EstilotxapoioNegrita">
    <w:name w:val="Estilo tx_apoio + Negrita"/>
    <w:basedOn w:val="txapoio"/>
    <w:pPr>
      <w:tabs>
        <w:tab w:val="clear" w:pos="1474"/>
        <w:tab w:val="left" w:pos="1531"/>
      </w:tabs>
    </w:pPr>
    <w:rPr>
      <w:b/>
      <w:bCs/>
    </w:rPr>
  </w:style>
  <w:style w:type="paragraph" w:customStyle="1" w:styleId="cal2">
    <w:name w:val="cal2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</w:style>
  <w:style w:type="paragraph" w:customStyle="1" w:styleId="textgeneral">
    <w:name w:val="text_general"/>
    <w:basedOn w:val="Normal"/>
    <w:pPr>
      <w:widowControl/>
      <w:tabs>
        <w:tab w:val="clear" w:pos="851"/>
      </w:tabs>
      <w:autoSpaceDE/>
      <w:spacing w:before="280" w:after="280" w:line="255" w:lineRule="atLeast"/>
      <w:ind w:left="0" w:firstLine="0"/>
      <w:jc w:val="left"/>
    </w:pPr>
    <w:rPr>
      <w:rFonts w:ascii="Verdana" w:hAnsi="Verdana" w:cs="Verdana"/>
      <w:color w:val="000000"/>
      <w:sz w:val="16"/>
      <w:szCs w:val="16"/>
    </w:rPr>
  </w:style>
  <w:style w:type="paragraph" w:customStyle="1" w:styleId="Normal1">
    <w:name w:val="Normal1"/>
    <w:pPr>
      <w:suppressAutoHyphens/>
      <w:autoSpaceDE w:val="0"/>
    </w:pPr>
    <w:rPr>
      <w:rFonts w:ascii="Arial Narrow" w:hAnsi="Arial Narrow" w:cs="Arial Narrow"/>
      <w:color w:val="000000"/>
      <w:sz w:val="24"/>
      <w:szCs w:val="24"/>
      <w:lang w:val="gl-ES" w:eastAsia="zh-CN"/>
    </w:rPr>
  </w:style>
  <w:style w:type="paragraph" w:customStyle="1" w:styleId="Estilop2Izquierda0cmPrimeralnea0cm">
    <w:name w:val="Estilo p2 + Izquierda:  0 cm Primera línea:  0 cm"/>
    <w:basedOn w:val="p2"/>
    <w:pPr>
      <w:ind w:left="0" w:firstLine="0"/>
    </w:pPr>
    <w:rPr>
      <w:szCs w:val="20"/>
    </w:rPr>
  </w:style>
  <w:style w:type="paragraph" w:styleId="Textonotapie">
    <w:name w:val="footnote text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sz w:val="20"/>
      <w:szCs w:val="20"/>
    </w:rPr>
  </w:style>
  <w:style w:type="paragraph" w:customStyle="1" w:styleId="n7">
    <w:name w:val="n7"/>
    <w:basedOn w:val="n6"/>
    <w:pPr>
      <w:spacing w:before="240" w:after="60"/>
      <w:ind w:left="0"/>
    </w:pPr>
    <w:rPr>
      <w:b/>
      <w:color w:val="auto"/>
      <w:sz w:val="18"/>
    </w:rPr>
  </w:style>
  <w:style w:type="paragraph" w:customStyle="1" w:styleId="rtx1">
    <w:name w:val="r_tx1"/>
    <w:basedOn w:val="tx1"/>
    <w:pPr>
      <w:ind w:left="0"/>
    </w:pPr>
    <w:rPr>
      <w:rFonts w:ascii="Arial Narrow" w:hAnsi="Arial Narrow" w:cs="Arial Narrow"/>
      <w:sz w:val="20"/>
    </w:rPr>
  </w:style>
  <w:style w:type="paragraph" w:customStyle="1" w:styleId="rpn1">
    <w:name w:val="r_pn1"/>
    <w:basedOn w:val="pn1"/>
    <w:pPr>
      <w:numPr>
        <w:numId w:val="9"/>
      </w:numPr>
    </w:pPr>
    <w:rPr>
      <w:rFonts w:ascii="Arial Narrow" w:hAnsi="Arial Narrow" w:cs="Arial Narrow"/>
      <w:sz w:val="20"/>
    </w:rPr>
  </w:style>
  <w:style w:type="paragraph" w:customStyle="1" w:styleId="rp2">
    <w:name w:val="r_p2"/>
    <w:basedOn w:val="p2"/>
    <w:pPr>
      <w:tabs>
        <w:tab w:val="left" w:pos="567"/>
      </w:tabs>
      <w:ind w:left="568" w:firstLine="0"/>
    </w:pPr>
    <w:rPr>
      <w:rFonts w:ascii="Arial Narrow" w:hAnsi="Arial Narrow" w:cs="Arial Narrow"/>
      <w:sz w:val="20"/>
    </w:rPr>
  </w:style>
  <w:style w:type="paragraph" w:customStyle="1" w:styleId="ttp1x">
    <w:name w:val="ttp1_x"/>
    <w:basedOn w:val="ttp1"/>
    <w:pPr>
      <w:widowControl w:val="0"/>
      <w:numPr>
        <w:numId w:val="14"/>
      </w:numPr>
      <w:autoSpaceDE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-CASTELAO\Datos%20de%20programa\Microsoft\Plantillas\Modelo_cor_paraPDF3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Modelo_cor_paraPDF3.dot</Template>
  <TotalTime>2</TotalTime>
  <Pages>2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traballo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traballo</dc:title>
  <dc:subject/>
  <dc:creator>Xesús Cociña Souto</dc:creator>
  <cp:keywords/>
  <cp:lastModifiedBy>oficina</cp:lastModifiedBy>
  <cp:revision>3</cp:revision>
  <cp:lastPrinted>2009-05-06T10:03:00Z</cp:lastPrinted>
  <dcterms:created xsi:type="dcterms:W3CDTF">2019-01-16T21:27:00Z</dcterms:created>
  <dcterms:modified xsi:type="dcterms:W3CDTF">2021-11-23T21:02:00Z</dcterms:modified>
</cp:coreProperties>
</file>